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72589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67178D">
        <w:t>1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3D67EA">
        <w:t xml:space="preserve"> 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072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7636AA" w:rsidP="007636AA">
            <w:pPr>
              <w:rPr>
                <w:rFonts w:cs="Arial"/>
                <w:b/>
                <w:bCs/>
                <w:sz w:val="20"/>
              </w:rPr>
            </w:pPr>
            <w:r w:rsidRPr="003D67EA">
              <w:rPr>
                <w:rFonts w:cs="Arial"/>
                <w:b/>
                <w:sz w:val="20"/>
              </w:rPr>
              <w:t>„</w:t>
            </w:r>
            <w:r w:rsidR="003D67EA" w:rsidRPr="003D67EA">
              <w:rPr>
                <w:rFonts w:cs="Arial"/>
                <w:b/>
                <w:bCs/>
                <w:sz w:val="20"/>
              </w:rPr>
              <w:t>ICT vybavení pro VOŠ, OA, SZŠ a JŠ s právem SJZ, Klatovy, Plánická 196“</w:t>
            </w:r>
          </w:p>
          <w:p w:rsidR="004F73A5" w:rsidRDefault="004F73A5" w:rsidP="004F73A5">
            <w:pPr>
              <w:rPr>
                <w:bCs/>
                <w:sz w:val="20"/>
              </w:rPr>
            </w:pPr>
            <w:r w:rsidRPr="00F45C38">
              <w:rPr>
                <w:rFonts w:cs="Arial"/>
                <w:b/>
                <w:bCs/>
                <w:sz w:val="20"/>
              </w:rPr>
              <w:t>Registrační číslo projektu</w:t>
            </w:r>
            <w:r w:rsidRPr="00A4492D">
              <w:rPr>
                <w:bCs/>
                <w:sz w:val="20"/>
              </w:rPr>
              <w:t xml:space="preserve"> CZ.1.07/1.1.30/02.0010</w:t>
            </w:r>
          </w:p>
          <w:p w:rsidR="003D67EA" w:rsidRPr="00F45C38" w:rsidRDefault="003D67EA" w:rsidP="004F73A5">
            <w:pPr>
              <w:rPr>
                <w:rFonts w:cs="Arial"/>
                <w:sz w:val="20"/>
              </w:rPr>
            </w:pPr>
            <w:r w:rsidRPr="00F45C38">
              <w:rPr>
                <w:rFonts w:cs="Arial"/>
                <w:b/>
                <w:bCs/>
                <w:sz w:val="20"/>
              </w:rPr>
              <w:t>Registrační číslo projektu:</w:t>
            </w:r>
            <w:r w:rsidRPr="00F45C38">
              <w:rPr>
                <w:rFonts w:cs="Arial"/>
                <w:sz w:val="20"/>
              </w:rPr>
              <w:t xml:space="preserve"> CZ.1.07/3.2.02/04.0009</w:t>
            </w:r>
          </w:p>
          <w:p w:rsidR="00130A62" w:rsidRPr="00DB6C4E" w:rsidRDefault="003D67EA" w:rsidP="003D67EA">
            <w:pPr>
              <w:jc w:val="both"/>
              <w:rPr>
                <w:rFonts w:cs="Arial"/>
                <w:sz w:val="20"/>
              </w:rPr>
            </w:pPr>
            <w:r w:rsidRPr="00F45C38">
              <w:rPr>
                <w:rFonts w:cs="Arial"/>
                <w:b/>
                <w:bCs/>
                <w:sz w:val="20"/>
              </w:rPr>
              <w:t>Registrační číslo projektu:</w:t>
            </w:r>
            <w:r w:rsidRPr="00F45C38">
              <w:rPr>
                <w:rFonts w:cs="Arial"/>
                <w:sz w:val="20"/>
              </w:rPr>
              <w:t xml:space="preserve"> CZ.1.07/1.3.47/02.0003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DB6C4E">
            <w:pPr>
              <w:widowControl w:val="0"/>
              <w:ind w:right="-2"/>
              <w:jc w:val="both"/>
              <w:rPr>
                <w:rFonts w:cs="Arial"/>
                <w:bCs/>
                <w:color w:val="000000"/>
                <w:sz w:val="20"/>
              </w:rPr>
            </w:pPr>
            <w:r w:rsidRPr="00F97079">
              <w:rPr>
                <w:rFonts w:cs="Arial"/>
                <w:bCs/>
                <w:color w:val="010000"/>
                <w:sz w:val="20"/>
              </w:rPr>
              <w:t xml:space="preserve">Veřejná zakázka </w:t>
            </w:r>
            <w:r w:rsidRPr="00F97079">
              <w:rPr>
                <w:rFonts w:cs="Arial"/>
                <w:bCs/>
                <w:sz w:val="20"/>
              </w:rPr>
              <w:t xml:space="preserve">malého rozsahu na dodávky </w:t>
            </w:r>
            <w:r w:rsidRPr="00F97079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="008B7232" w:rsidRPr="00DB6C4E">
              <w:rPr>
                <w:rFonts w:cs="Arial"/>
                <w:color w:val="010000"/>
                <w:sz w:val="20"/>
              </w:rPr>
              <w:t>.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8B7232">
        <w:trPr>
          <w:trHeight w:val="77"/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DB6C4E">
              <w:rPr>
                <w:rFonts w:cs="Arial"/>
                <w:b/>
                <w:color w:val="000000"/>
                <w:sz w:val="20"/>
              </w:rPr>
              <w:t>ZADAV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A</w:t>
            </w:r>
            <w:r w:rsidRPr="00DB6C4E">
              <w:rPr>
                <w:rFonts w:cs="Arial"/>
                <w:b/>
                <w:color w:val="000000"/>
                <w:sz w:val="20"/>
              </w:rPr>
              <w:t>TE</w:t>
            </w:r>
            <w:r w:rsidRPr="00DB6C4E">
              <w:rPr>
                <w:rFonts w:cs="Arial"/>
                <w:b/>
                <w:color w:val="000000"/>
                <w:spacing w:val="-7"/>
                <w:sz w:val="20"/>
              </w:rPr>
              <w:t>L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zev; 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D67EA" w:rsidRDefault="003D67EA" w:rsidP="008B7232">
            <w:pPr>
              <w:pStyle w:val="Odstavecseseznamem"/>
              <w:ind w:left="0"/>
              <w:rPr>
                <w:rStyle w:val="tsubjname"/>
                <w:rFonts w:cs="Arial"/>
                <w:b/>
                <w:sz w:val="20"/>
              </w:rPr>
            </w:pPr>
            <w:r w:rsidRPr="004414C1">
              <w:rPr>
                <w:rStyle w:val="tsubjname"/>
                <w:rFonts w:cs="Arial"/>
                <w:b/>
                <w:sz w:val="20"/>
              </w:rPr>
              <w:t>Vyšší odborná škola, Obchodní akademie, Střední zdravotnická škola a Jazyková škola s právem státní jazykové zkoušky, Klatovy, Plánická 196</w:t>
            </w:r>
          </w:p>
          <w:p w:rsidR="00130A62" w:rsidRPr="00DB6C4E" w:rsidRDefault="00130A62" w:rsidP="008B7232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Cs/>
                <w:sz w:val="20"/>
              </w:rPr>
              <w:t xml:space="preserve">IČ: </w:t>
            </w:r>
            <w:r w:rsidR="003D67EA" w:rsidRPr="004414C1">
              <w:rPr>
                <w:sz w:val="20"/>
              </w:rPr>
              <w:t>61781771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3D67EA" w:rsidP="008C59E4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>Plánická 196, 339 01 Klatovy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3D67EA" w:rsidRDefault="003D67EA" w:rsidP="003D67EA">
            <w:pPr>
              <w:rPr>
                <w:rFonts w:cs="Arial"/>
                <w:sz w:val="20"/>
              </w:rPr>
            </w:pPr>
            <w:r w:rsidRPr="004414C1">
              <w:rPr>
                <w:sz w:val="20"/>
              </w:rPr>
              <w:t>Ing. Soňa Rabušicová</w:t>
            </w:r>
            <w:r w:rsidRPr="004414C1">
              <w:rPr>
                <w:rFonts w:cs="Arial"/>
                <w:bCs/>
                <w:sz w:val="20"/>
              </w:rPr>
              <w:t xml:space="preserve">, </w:t>
            </w:r>
            <w:r w:rsidRPr="004414C1">
              <w:rPr>
                <w:rFonts w:cs="Arial"/>
                <w:sz w:val="20"/>
              </w:rPr>
              <w:t>ředitel</w:t>
            </w:r>
            <w:r>
              <w:rPr>
                <w:rFonts w:cs="Arial"/>
                <w:sz w:val="20"/>
              </w:rPr>
              <w:t>ka</w:t>
            </w:r>
            <w:r w:rsidRPr="004414C1">
              <w:rPr>
                <w:rFonts w:cs="Arial"/>
                <w:sz w:val="20"/>
              </w:rPr>
              <w:t xml:space="preserve"> školy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3D67EA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3D67EA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3D67E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 xml:space="preserve">za </w:t>
            </w:r>
            <w:r w:rsidR="003D67EA">
              <w:rPr>
                <w:rFonts w:cs="Arial"/>
                <w:i/>
                <w:color w:val="000000"/>
                <w:sz w:val="20"/>
              </w:rPr>
              <w:t>uchazeč</w:t>
            </w:r>
            <w:r w:rsidRPr="00DB6C4E">
              <w:rPr>
                <w:rFonts w:cs="Arial"/>
                <w:i/>
                <w:color w:val="000000"/>
                <w:sz w:val="20"/>
              </w:rPr>
              <w:t>e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8B7232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072" w:type="dxa"/>
        <w:jc w:val="center"/>
        <w:tblCellMar>
          <w:top w:w="57" w:type="dxa"/>
          <w:left w:w="28" w:type="dxa"/>
          <w:bottom w:w="57" w:type="dxa"/>
          <w:right w:w="28" w:type="dxa"/>
        </w:tblCellMar>
        <w:tblLook w:val="04A0"/>
      </w:tblPr>
      <w:tblGrid>
        <w:gridCol w:w="3686"/>
        <w:gridCol w:w="5386"/>
      </w:tblGrid>
      <w:tr w:rsidR="00130A62" w:rsidRPr="00DB6C4E" w:rsidTr="0001785D">
        <w:trPr>
          <w:jc w:val="center"/>
        </w:trPr>
        <w:tc>
          <w:tcPr>
            <w:tcW w:w="9072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4F73A5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Nabídková cena celkem</w:t>
            </w:r>
            <w:r w:rsidR="004F73A5">
              <w:rPr>
                <w:rFonts w:cs="Arial"/>
                <w:b/>
                <w:bCs/>
                <w:sz w:val="20"/>
              </w:rPr>
              <w:t xml:space="preserve">: </w:t>
            </w: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bez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  <w:tr w:rsidR="00130A62" w:rsidRPr="00DB6C4E" w:rsidTr="003D67EA">
        <w:trPr>
          <w:jc w:val="center"/>
        </w:trPr>
        <w:tc>
          <w:tcPr>
            <w:tcW w:w="36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10000"/>
                <w:sz w:val="20"/>
              </w:rPr>
              <w:t>Cena celkem vč. DPH (v Kč):</w:t>
            </w:r>
          </w:p>
        </w:tc>
        <w:tc>
          <w:tcPr>
            <w:tcW w:w="53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rPr>
                <w:rFonts w:cs="Arial"/>
                <w:b/>
                <w:bCs/>
                <w:i/>
                <w:color w:val="000000"/>
                <w:sz w:val="20"/>
              </w:rPr>
            </w:pPr>
          </w:p>
        </w:tc>
      </w:tr>
    </w:tbl>
    <w:p w:rsidR="00130A62" w:rsidRPr="00DB6C4E" w:rsidRDefault="00130A62" w:rsidP="00130A62">
      <w:pPr>
        <w:widowControl w:val="0"/>
        <w:ind w:right="-2"/>
        <w:rPr>
          <w:rFonts w:cs="Arial"/>
          <w:color w:val="000000"/>
          <w:sz w:val="20"/>
        </w:rPr>
      </w:pPr>
    </w:p>
    <w:tbl>
      <w:tblPr>
        <w:tblStyle w:val="Mkatabulky"/>
        <w:tblW w:w="9128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160"/>
        <w:gridCol w:w="1261"/>
        <w:gridCol w:w="1294"/>
        <w:gridCol w:w="1390"/>
        <w:gridCol w:w="1573"/>
        <w:gridCol w:w="1450"/>
      </w:tblGrid>
      <w:tr w:rsidR="003D67EA" w:rsidRPr="00DB6C4E" w:rsidTr="0001785D">
        <w:trPr>
          <w:jc w:val="center"/>
        </w:trPr>
        <w:tc>
          <w:tcPr>
            <w:tcW w:w="9128" w:type="dxa"/>
            <w:gridSpan w:val="6"/>
            <w:shd w:val="clear" w:color="auto" w:fill="D9D9D9" w:themeFill="background1" w:themeFillShade="D9"/>
          </w:tcPr>
          <w:p w:rsidR="003D67EA" w:rsidRPr="00DB6C4E" w:rsidRDefault="003D67EA" w:rsidP="0053013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Rozepsaná nabídková cena:</w:t>
            </w:r>
          </w:p>
        </w:tc>
      </w:tr>
      <w:tr w:rsidR="003D67EA" w:rsidRPr="00DB6C4E" w:rsidTr="0001785D">
        <w:trPr>
          <w:trHeight w:val="339"/>
          <w:jc w:val="center"/>
        </w:trPr>
        <w:tc>
          <w:tcPr>
            <w:tcW w:w="216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:rsidR="003D67EA" w:rsidRPr="00DB6C4E" w:rsidRDefault="003D67EA" w:rsidP="006F5EBE">
            <w:pPr>
              <w:jc w:val="center"/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Zboží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3D67EA" w:rsidRPr="00DB6C4E" w:rsidRDefault="003D67EA" w:rsidP="003D67E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cena bez DPH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za 1 kus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3D67EA" w:rsidRPr="0001785D" w:rsidRDefault="003D67EA" w:rsidP="003D67EA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01785D">
              <w:rPr>
                <w:rFonts w:cs="Arial"/>
                <w:b/>
                <w:bCs/>
                <w:sz w:val="20"/>
              </w:rPr>
              <w:t xml:space="preserve">cena s DPH </w:t>
            </w:r>
            <w:r w:rsidRPr="0001785D">
              <w:rPr>
                <w:rFonts w:cs="Arial"/>
                <w:b/>
                <w:sz w:val="18"/>
                <w:szCs w:val="18"/>
              </w:rPr>
              <w:t>za 1 kus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:rsidR="003D67EA" w:rsidRPr="0001785D" w:rsidRDefault="003D67EA" w:rsidP="006F5EB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01785D">
              <w:rPr>
                <w:rFonts w:cs="Arial"/>
                <w:b/>
                <w:bCs/>
                <w:sz w:val="20"/>
              </w:rPr>
              <w:t>počet kusů</w:t>
            </w:r>
          </w:p>
        </w:tc>
        <w:tc>
          <w:tcPr>
            <w:tcW w:w="1573" w:type="dxa"/>
            <w:shd w:val="clear" w:color="auto" w:fill="D9D9D9" w:themeFill="background1" w:themeFillShade="D9"/>
            <w:vAlign w:val="center"/>
          </w:tcPr>
          <w:p w:rsidR="003D67EA" w:rsidRPr="0001785D" w:rsidRDefault="003D67EA" w:rsidP="006F5EB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01785D">
              <w:rPr>
                <w:rFonts w:cs="Arial"/>
                <w:b/>
                <w:bCs/>
                <w:sz w:val="20"/>
              </w:rPr>
              <w:t xml:space="preserve">cena bez DPH </w:t>
            </w:r>
            <w:r w:rsidRPr="0001785D">
              <w:rPr>
                <w:rFonts w:cs="Arial"/>
                <w:b/>
                <w:sz w:val="18"/>
                <w:szCs w:val="18"/>
              </w:rPr>
              <w:t>za uvedený počet kusů</w:t>
            </w: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:rsidR="003D67EA" w:rsidRPr="0001785D" w:rsidRDefault="003D67EA" w:rsidP="006F5EB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01785D">
              <w:rPr>
                <w:rFonts w:cs="Arial"/>
                <w:b/>
                <w:bCs/>
                <w:sz w:val="20"/>
              </w:rPr>
              <w:t xml:space="preserve">cena s DPH </w:t>
            </w:r>
            <w:r w:rsidRPr="0001785D">
              <w:rPr>
                <w:rFonts w:cs="Arial"/>
                <w:b/>
                <w:sz w:val="18"/>
                <w:szCs w:val="18"/>
              </w:rPr>
              <w:t>za uvedený počet kusů</w:t>
            </w:r>
          </w:p>
        </w:tc>
      </w:tr>
      <w:tr w:rsidR="003D67EA" w:rsidRPr="00DB6C4E" w:rsidTr="00D37A0B">
        <w:trPr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:rsidR="003D67EA" w:rsidRPr="00880630" w:rsidRDefault="004F73A5" w:rsidP="008F1BA7">
            <w:pPr>
              <w:jc w:val="center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Notebook</w:t>
            </w:r>
          </w:p>
        </w:tc>
        <w:tc>
          <w:tcPr>
            <w:tcW w:w="1261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3D67EA" w:rsidRPr="00DB6C4E" w:rsidRDefault="004F73A5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17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D37A0B">
        <w:trPr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:rsidR="003D67EA" w:rsidRPr="00880630" w:rsidRDefault="004F73A5" w:rsidP="00680084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Stolní</w:t>
            </w:r>
            <w:r w:rsidR="00680084">
              <w:rPr>
                <w:rFonts w:cs="Arial"/>
                <w:sz w:val="20"/>
              </w:rPr>
              <w:t xml:space="preserve"> PC</w:t>
            </w:r>
            <w:r>
              <w:rPr>
                <w:rFonts w:cs="Arial"/>
                <w:sz w:val="20"/>
              </w:rPr>
              <w:t xml:space="preserve"> sestava</w:t>
            </w:r>
          </w:p>
        </w:tc>
        <w:tc>
          <w:tcPr>
            <w:tcW w:w="1261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  <w:r w:rsidR="004F73A5">
              <w:rPr>
                <w:rFonts w:cs="Arial"/>
                <w:b/>
                <w:bCs/>
                <w:sz w:val="20"/>
              </w:rPr>
              <w:t>6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4F73A5" w:rsidRPr="00DB6C4E" w:rsidTr="00D37A0B">
        <w:trPr>
          <w:jc w:val="center"/>
        </w:trPr>
        <w:tc>
          <w:tcPr>
            <w:tcW w:w="2160" w:type="dxa"/>
            <w:shd w:val="clear" w:color="auto" w:fill="FFFFFF" w:themeFill="background1"/>
            <w:vAlign w:val="center"/>
          </w:tcPr>
          <w:p w:rsidR="004F73A5" w:rsidRPr="004F73A5" w:rsidRDefault="004F73A5" w:rsidP="004F73A5">
            <w:pPr>
              <w:jc w:val="center"/>
              <w:rPr>
                <w:rFonts w:cs="Arial"/>
                <w:sz w:val="18"/>
                <w:szCs w:val="18"/>
              </w:rPr>
            </w:pPr>
            <w:r w:rsidRPr="004F73A5">
              <w:rPr>
                <w:rFonts w:cs="Arial"/>
                <w:sz w:val="18"/>
                <w:szCs w:val="18"/>
                <w:lang w:val="en-US"/>
              </w:rPr>
              <w:t>Multifunkční zařízení černobílý tisk</w:t>
            </w:r>
          </w:p>
        </w:tc>
        <w:tc>
          <w:tcPr>
            <w:tcW w:w="1261" w:type="dxa"/>
            <w:shd w:val="clear" w:color="auto" w:fill="FFFFFF" w:themeFill="background1"/>
          </w:tcPr>
          <w:p w:rsidR="004F73A5" w:rsidRPr="00DB6C4E" w:rsidRDefault="004F73A5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:rsidR="004F73A5" w:rsidRPr="00DB6C4E" w:rsidRDefault="004F73A5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shd w:val="clear" w:color="auto" w:fill="FFFFFF" w:themeFill="background1"/>
          </w:tcPr>
          <w:p w:rsidR="004F73A5" w:rsidRDefault="004F73A5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1573" w:type="dxa"/>
            <w:shd w:val="clear" w:color="auto" w:fill="FFFFFF" w:themeFill="background1"/>
            <w:vAlign w:val="center"/>
          </w:tcPr>
          <w:p w:rsidR="004F73A5" w:rsidRPr="00DB6C4E" w:rsidRDefault="004F73A5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shd w:val="clear" w:color="auto" w:fill="FFFFFF" w:themeFill="background1"/>
            <w:vAlign w:val="center"/>
          </w:tcPr>
          <w:p w:rsidR="004F73A5" w:rsidRPr="00DB6C4E" w:rsidRDefault="004F73A5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3D67EA">
        <w:trPr>
          <w:jc w:val="center"/>
        </w:trPr>
        <w:tc>
          <w:tcPr>
            <w:tcW w:w="2160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  <w:vAlign w:val="center"/>
          </w:tcPr>
          <w:p w:rsidR="003D67EA" w:rsidRPr="004F73A5" w:rsidRDefault="004F73A5" w:rsidP="008F1BA7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4F73A5">
              <w:rPr>
                <w:rFonts w:cs="Arial"/>
                <w:sz w:val="18"/>
                <w:szCs w:val="18"/>
                <w:lang w:val="en-US"/>
              </w:rPr>
              <w:t>Multifunkční zařízení barevný tisk</w:t>
            </w:r>
          </w:p>
        </w:tc>
        <w:tc>
          <w:tcPr>
            <w:tcW w:w="1261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294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390" w:type="dxa"/>
            <w:tcBorders>
              <w:bottom w:val="single" w:sz="4" w:space="0" w:color="A6A6A6" w:themeColor="background1" w:themeShade="A6"/>
            </w:tcBorders>
            <w:shd w:val="clear" w:color="auto" w:fill="FFFFFF" w:themeFill="background1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1573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3D67EA" w:rsidRPr="00DB6C4E" w:rsidTr="003D67EA">
        <w:trPr>
          <w:trHeight w:val="169"/>
          <w:jc w:val="center"/>
        </w:trPr>
        <w:tc>
          <w:tcPr>
            <w:tcW w:w="6105" w:type="dxa"/>
            <w:gridSpan w:val="4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3D67EA" w:rsidRPr="00DB6C4E" w:rsidRDefault="003D67EA" w:rsidP="003D67EA">
            <w:pPr>
              <w:widowControl w:val="0"/>
              <w:ind w:right="-2"/>
              <w:jc w:val="right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CENA CELKEM</w:t>
            </w:r>
            <w:r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1573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:rsidR="003D67EA" w:rsidRPr="00DB6C4E" w:rsidRDefault="003D67EA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</w:tbl>
    <w:p w:rsidR="00DB6C4E" w:rsidRPr="00DB6C4E" w:rsidRDefault="00130A62" w:rsidP="00680084">
      <w:pPr>
        <w:widowControl w:val="0"/>
        <w:ind w:right="-2"/>
        <w:rPr>
          <w:rFonts w:cs="Arial"/>
          <w:bCs/>
          <w:iCs/>
          <w:sz w:val="20"/>
        </w:rPr>
      </w:pPr>
      <w:bookmarkStart w:id="1" w:name="_GoBack"/>
      <w:bookmarkEnd w:id="1"/>
      <w:r w:rsidRPr="00DB6C4E">
        <w:rPr>
          <w:rFonts w:cs="Arial"/>
          <w:color w:val="000000"/>
          <w:sz w:val="20"/>
        </w:rPr>
        <w:t>V …………….. dne …….</w:t>
      </w:r>
      <w:r w:rsidR="00E97537">
        <w:rPr>
          <w:rFonts w:cs="Arial"/>
          <w:color w:val="000000"/>
          <w:sz w:val="20"/>
        </w:rPr>
        <w:t>....</w:t>
      </w:r>
      <w:r w:rsidRPr="00DB6C4E">
        <w:rPr>
          <w:rFonts w:cs="Arial"/>
          <w:color w:val="000000"/>
          <w:sz w:val="20"/>
        </w:rPr>
        <w:t xml:space="preserve">            </w:t>
      </w: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       </w:t>
      </w:r>
    </w:p>
    <w:p w:rsidR="00DB6C4E" w:rsidRPr="00DB6C4E" w:rsidRDefault="00DB6C4E" w:rsidP="00130A62">
      <w:pPr>
        <w:widowControl w:val="0"/>
        <w:ind w:right="-2"/>
        <w:jc w:val="right"/>
        <w:rPr>
          <w:rFonts w:cs="Arial"/>
          <w:bCs/>
          <w:iCs/>
          <w:sz w:val="20"/>
        </w:rPr>
      </w:pPr>
    </w:p>
    <w:p w:rsidR="00130A62" w:rsidRPr="00DB6C4E" w:rsidRDefault="00130A62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 w:rsidRPr="00DB6C4E">
        <w:rPr>
          <w:rFonts w:cs="Arial"/>
          <w:bCs/>
          <w:iCs/>
          <w:sz w:val="20"/>
        </w:rPr>
        <w:t>........................................................................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podpis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zájemce</w:t>
      </w:r>
    </w:p>
    <w:p w:rsidR="00F93DC6" w:rsidRPr="00DB6C4E" w:rsidRDefault="00130A62" w:rsidP="009604B4">
      <w:pPr>
        <w:jc w:val="right"/>
        <w:rPr>
          <w:rFonts w:cs="Arial"/>
          <w:bCs/>
          <w:i/>
          <w:iCs/>
          <w:sz w:val="20"/>
        </w:rPr>
      </w:pPr>
      <w:r w:rsidRPr="00DB6C4E">
        <w:rPr>
          <w:rFonts w:cs="Arial"/>
          <w:bCs/>
          <w:i/>
          <w:iCs/>
          <w:sz w:val="20"/>
        </w:rPr>
        <w:t>titul, jméno, příjmení, funkce</w:t>
      </w:r>
    </w:p>
    <w:sectPr w:rsidR="00F93DC6" w:rsidRPr="00DB6C4E" w:rsidSect="005700BE">
      <w:headerReference w:type="default" r:id="rId8"/>
      <w:footerReference w:type="default" r:id="rId9"/>
      <w:type w:val="continuous"/>
      <w:pgSz w:w="11906" w:h="16838" w:code="9"/>
      <w:pgMar w:top="2243" w:right="1416" w:bottom="851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9F" w:rsidRDefault="00AF499F" w:rsidP="00264229">
      <w:r>
        <w:separator/>
      </w:r>
    </w:p>
  </w:endnote>
  <w:endnote w:type="continuationSeparator" w:id="0">
    <w:p w:rsidR="00AF499F" w:rsidRDefault="00AF499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3A" w:rsidRPr="005C0F97" w:rsidRDefault="0053013A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53013A" w:rsidRPr="005700BE" w:rsidRDefault="0053013A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7C185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7C1857" w:rsidRPr="005C0F97">
      <w:rPr>
        <w:rFonts w:cs="Arial"/>
        <w:i/>
        <w:color w:val="7F7F7F"/>
        <w:sz w:val="18"/>
        <w:szCs w:val="18"/>
      </w:rPr>
      <w:fldChar w:fldCharType="separate"/>
    </w:r>
    <w:r w:rsidR="00E97537">
      <w:rPr>
        <w:rFonts w:cs="Arial"/>
        <w:i/>
        <w:noProof/>
        <w:color w:val="7F7F7F"/>
        <w:sz w:val="18"/>
        <w:szCs w:val="18"/>
      </w:rPr>
      <w:t>1</w:t>
    </w:r>
    <w:r w:rsidR="007C1857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7C1857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7C1857" w:rsidRPr="005C0F97">
      <w:rPr>
        <w:rFonts w:cs="Arial"/>
        <w:i/>
        <w:color w:val="7F7F7F"/>
        <w:sz w:val="18"/>
        <w:szCs w:val="18"/>
      </w:rPr>
      <w:fldChar w:fldCharType="separate"/>
    </w:r>
    <w:r w:rsidR="00E97537">
      <w:rPr>
        <w:rFonts w:cs="Arial"/>
        <w:i/>
        <w:noProof/>
        <w:color w:val="7F7F7F"/>
        <w:sz w:val="18"/>
        <w:szCs w:val="18"/>
      </w:rPr>
      <w:t>1</w:t>
    </w:r>
    <w:r w:rsidR="007C1857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9F" w:rsidRDefault="00AF499F" w:rsidP="00264229">
      <w:r>
        <w:separator/>
      </w:r>
    </w:p>
  </w:footnote>
  <w:footnote w:type="continuationSeparator" w:id="0">
    <w:p w:rsidR="00AF499F" w:rsidRDefault="00AF499F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13A" w:rsidRPr="003D67EA" w:rsidRDefault="003D67EA" w:rsidP="003D67EA">
    <w:pPr>
      <w:pStyle w:val="Zhlav"/>
    </w:pPr>
    <w:r w:rsidRPr="003D67EA">
      <w:rPr>
        <w:noProof/>
      </w:rPr>
      <w:drawing>
        <wp:inline distT="0" distB="0" distL="0" distR="0">
          <wp:extent cx="5759450" cy="1030672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306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1785D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3024"/>
    <w:rsid w:val="000B68C2"/>
    <w:rsid w:val="000C01D6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3A2B"/>
    <w:rsid w:val="001061C9"/>
    <w:rsid w:val="001101DB"/>
    <w:rsid w:val="001148EA"/>
    <w:rsid w:val="00121451"/>
    <w:rsid w:val="00130A62"/>
    <w:rsid w:val="00130F1D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16799"/>
    <w:rsid w:val="00223759"/>
    <w:rsid w:val="002242E5"/>
    <w:rsid w:val="00224799"/>
    <w:rsid w:val="0022551A"/>
    <w:rsid w:val="002510CA"/>
    <w:rsid w:val="0025172D"/>
    <w:rsid w:val="00252EA9"/>
    <w:rsid w:val="00252EC1"/>
    <w:rsid w:val="0026389A"/>
    <w:rsid w:val="00264195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85E"/>
    <w:rsid w:val="002E2E7C"/>
    <w:rsid w:val="002E45CE"/>
    <w:rsid w:val="002E5271"/>
    <w:rsid w:val="002E6608"/>
    <w:rsid w:val="002F6601"/>
    <w:rsid w:val="002F6B54"/>
    <w:rsid w:val="003033D6"/>
    <w:rsid w:val="00303EF5"/>
    <w:rsid w:val="00303F18"/>
    <w:rsid w:val="0030422B"/>
    <w:rsid w:val="00304340"/>
    <w:rsid w:val="0031726A"/>
    <w:rsid w:val="003174EF"/>
    <w:rsid w:val="00321B3D"/>
    <w:rsid w:val="003300E5"/>
    <w:rsid w:val="0033011F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23DB"/>
    <w:rsid w:val="003D53DB"/>
    <w:rsid w:val="003D63E2"/>
    <w:rsid w:val="003D67EA"/>
    <w:rsid w:val="003E003E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297E"/>
    <w:rsid w:val="00465B7B"/>
    <w:rsid w:val="0046665F"/>
    <w:rsid w:val="004669C4"/>
    <w:rsid w:val="004702BF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4F73A5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7BBF"/>
    <w:rsid w:val="005412DA"/>
    <w:rsid w:val="00541507"/>
    <w:rsid w:val="00541DF5"/>
    <w:rsid w:val="00543611"/>
    <w:rsid w:val="0055012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088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5F7A42"/>
    <w:rsid w:val="0060063C"/>
    <w:rsid w:val="00600A00"/>
    <w:rsid w:val="00601246"/>
    <w:rsid w:val="00602822"/>
    <w:rsid w:val="006051BA"/>
    <w:rsid w:val="0060705C"/>
    <w:rsid w:val="00607851"/>
    <w:rsid w:val="00607A8F"/>
    <w:rsid w:val="0061391E"/>
    <w:rsid w:val="0062093C"/>
    <w:rsid w:val="00630362"/>
    <w:rsid w:val="00632E5F"/>
    <w:rsid w:val="00640CC1"/>
    <w:rsid w:val="006432AC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178D"/>
    <w:rsid w:val="00675F28"/>
    <w:rsid w:val="00680084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796E"/>
    <w:rsid w:val="006D4DC0"/>
    <w:rsid w:val="006E3D5B"/>
    <w:rsid w:val="006E6E79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36A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857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3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160"/>
    <w:rsid w:val="00853A5E"/>
    <w:rsid w:val="008548FD"/>
    <w:rsid w:val="00857067"/>
    <w:rsid w:val="00863345"/>
    <w:rsid w:val="0086543E"/>
    <w:rsid w:val="00871F99"/>
    <w:rsid w:val="008728B2"/>
    <w:rsid w:val="00880630"/>
    <w:rsid w:val="00886C86"/>
    <w:rsid w:val="00892BDD"/>
    <w:rsid w:val="008970A4"/>
    <w:rsid w:val="008A1C4B"/>
    <w:rsid w:val="008A2EFC"/>
    <w:rsid w:val="008B2F56"/>
    <w:rsid w:val="008B6058"/>
    <w:rsid w:val="008B7232"/>
    <w:rsid w:val="008C04A9"/>
    <w:rsid w:val="008C234F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1452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4E59"/>
    <w:rsid w:val="009D0E6E"/>
    <w:rsid w:val="009D1F18"/>
    <w:rsid w:val="009D2B0E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30D8"/>
    <w:rsid w:val="00A804AF"/>
    <w:rsid w:val="00A81C34"/>
    <w:rsid w:val="00A87C99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99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11D02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DC"/>
    <w:rsid w:val="00C72AFE"/>
    <w:rsid w:val="00C74595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4379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97537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26F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56E0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4B3F-6C3B-4122-9110-B05A8851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4</cp:revision>
  <cp:lastPrinted>2012-07-20T09:42:00Z</cp:lastPrinted>
  <dcterms:created xsi:type="dcterms:W3CDTF">2013-12-18T05:38:00Z</dcterms:created>
  <dcterms:modified xsi:type="dcterms:W3CDTF">2013-12-23T08:02:00Z</dcterms:modified>
</cp:coreProperties>
</file>