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6AA" w:rsidRPr="003778D8" w:rsidRDefault="00FD2191" w:rsidP="003778D8">
      <w:pPr>
        <w:pStyle w:val="NadpisVZ1"/>
        <w:numPr>
          <w:ilvl w:val="0"/>
          <w:numId w:val="0"/>
        </w:numPr>
        <w:shd w:val="clear" w:color="auto" w:fill="auto"/>
        <w:spacing w:before="240" w:after="240" w:line="360" w:lineRule="auto"/>
        <w:rPr>
          <w:rFonts w:asciiTheme="minorHAnsi" w:hAnsiTheme="minorHAnsi" w:cstheme="minorHAnsi"/>
          <w:color w:val="auto"/>
        </w:rPr>
      </w:pPr>
      <w:bookmarkStart w:id="0" w:name="_Toc320087320"/>
      <w:bookmarkStart w:id="1" w:name="_Toc334537431"/>
      <w:r w:rsidRPr="003778D8">
        <w:rPr>
          <w:rFonts w:asciiTheme="minorHAnsi" w:hAnsiTheme="minorHAnsi" w:cstheme="minorHAnsi"/>
          <w:color w:val="auto"/>
        </w:rPr>
        <w:t xml:space="preserve">Příloha č. </w:t>
      </w:r>
      <w:r w:rsidR="001D2E3A">
        <w:rPr>
          <w:rFonts w:asciiTheme="minorHAnsi" w:hAnsiTheme="minorHAnsi" w:cstheme="minorHAnsi"/>
          <w:color w:val="auto"/>
        </w:rPr>
        <w:t>12</w:t>
      </w:r>
      <w:r w:rsidR="003778D8" w:rsidRPr="003778D8">
        <w:rPr>
          <w:rFonts w:asciiTheme="minorHAnsi" w:hAnsiTheme="minorHAnsi" w:cstheme="minorHAnsi"/>
          <w:color w:val="auto"/>
        </w:rPr>
        <w:t xml:space="preserve"> Zadávací dokumentace</w:t>
      </w:r>
    </w:p>
    <w:p w:rsidR="007F36AA" w:rsidRDefault="005D5D95" w:rsidP="001D2E3A">
      <w:pPr>
        <w:pStyle w:val="NadpisVZ1"/>
        <w:numPr>
          <w:ilvl w:val="0"/>
          <w:numId w:val="0"/>
        </w:numPr>
        <w:shd w:val="clear" w:color="auto" w:fill="auto"/>
        <w:spacing w:before="240" w:after="240" w:line="276" w:lineRule="auto"/>
        <w:ind w:left="360" w:hanging="360"/>
        <w:rPr>
          <w:rFonts w:asciiTheme="minorHAnsi" w:eastAsia="Calibri" w:hAnsiTheme="minorHAnsi" w:cstheme="minorHAnsi"/>
          <w:color w:val="auto"/>
        </w:rPr>
      </w:pPr>
      <w:r w:rsidRPr="003778D8">
        <w:rPr>
          <w:rFonts w:asciiTheme="minorHAnsi" w:eastAsia="Calibri" w:hAnsiTheme="minorHAnsi" w:cstheme="minorHAnsi"/>
          <w:color w:val="auto"/>
        </w:rPr>
        <w:t>Čestné prohlášení</w:t>
      </w:r>
      <w:r w:rsidR="00F5183C" w:rsidRPr="003778D8">
        <w:rPr>
          <w:rFonts w:asciiTheme="minorHAnsi" w:hAnsiTheme="minorHAnsi" w:cstheme="minorHAnsi"/>
          <w:color w:val="auto"/>
        </w:rPr>
        <w:t>,</w:t>
      </w:r>
      <w:r w:rsidR="00F5183C" w:rsidRPr="003778D8">
        <w:rPr>
          <w:rFonts w:asciiTheme="minorHAnsi" w:eastAsia="Calibri" w:hAnsiTheme="minorHAnsi" w:cstheme="minorHAnsi"/>
          <w:color w:val="auto"/>
        </w:rPr>
        <w:t xml:space="preserve"> že se subjekt předkládající nabídku nepodílel na přípravě nebo zadání předmětného výběrového řízení</w:t>
      </w:r>
      <w:bookmarkEnd w:id="0"/>
      <w:bookmarkEnd w:id="1"/>
    </w:p>
    <w:p w:rsidR="001D2E3A" w:rsidRPr="001D2E3A" w:rsidRDefault="001D2E3A" w:rsidP="001D2E3A">
      <w:pPr>
        <w:pStyle w:val="NadpisVZ1"/>
        <w:numPr>
          <w:ilvl w:val="0"/>
          <w:numId w:val="0"/>
        </w:numPr>
        <w:shd w:val="clear" w:color="auto" w:fill="auto"/>
        <w:spacing w:before="240" w:after="240" w:line="276" w:lineRule="auto"/>
        <w:ind w:left="360" w:hanging="360"/>
        <w:rPr>
          <w:rFonts w:asciiTheme="minorHAnsi" w:hAnsiTheme="minorHAnsi" w:cstheme="minorHAnsi"/>
          <w:color w:val="auto"/>
        </w:rPr>
      </w:pPr>
    </w:p>
    <w:p w:rsidR="009C4B7B" w:rsidRDefault="002420A5" w:rsidP="001D2E3A">
      <w:pPr>
        <w:spacing w:before="240" w:after="24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Cs/>
          <w:iCs/>
          <w:sz w:val="24"/>
          <w:szCs w:val="24"/>
        </w:rPr>
        <w:t>Uchazeč</w:t>
      </w:r>
      <w:r w:rsidR="009C4B7B" w:rsidRPr="003778D8">
        <w:rPr>
          <w:rFonts w:asciiTheme="minorHAnsi" w:hAnsiTheme="minorHAnsi" w:cstheme="minorHAnsi"/>
          <w:bCs/>
          <w:iCs/>
          <w:sz w:val="24"/>
          <w:szCs w:val="24"/>
        </w:rPr>
        <w:t>:</w:t>
      </w:r>
      <w:r w:rsidR="005D5D95" w:rsidRPr="003778D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778D8" w:rsidRPr="003778D8">
        <w:rPr>
          <w:rFonts w:asciiTheme="minorHAnsi" w:hAnsiTheme="minorHAnsi" w:cstheme="minorHAnsi"/>
          <w:b/>
          <w:sz w:val="24"/>
          <w:szCs w:val="24"/>
        </w:rPr>
        <w:t>............................................</w:t>
      </w:r>
      <w:r w:rsidR="001D2E3A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="009C4B7B" w:rsidRPr="003778D8">
        <w:rPr>
          <w:rFonts w:asciiTheme="minorHAnsi" w:hAnsiTheme="minorHAnsi" w:cstheme="minorHAnsi"/>
          <w:bCs/>
          <w:iCs/>
          <w:sz w:val="24"/>
          <w:szCs w:val="24"/>
        </w:rPr>
        <w:t xml:space="preserve">IČ: </w:t>
      </w:r>
      <w:r w:rsidR="003778D8" w:rsidRPr="003778D8">
        <w:rPr>
          <w:rFonts w:asciiTheme="minorHAnsi" w:hAnsiTheme="minorHAnsi" w:cstheme="minorHAnsi"/>
          <w:b/>
          <w:sz w:val="24"/>
          <w:szCs w:val="24"/>
        </w:rPr>
        <w:t>.....................................................</w:t>
      </w:r>
    </w:p>
    <w:p w:rsidR="001D2E3A" w:rsidRPr="003778D8" w:rsidRDefault="001D2E3A" w:rsidP="001D2E3A">
      <w:pPr>
        <w:spacing w:before="240" w:after="240" w:line="276" w:lineRule="auto"/>
        <w:jc w:val="center"/>
        <w:rPr>
          <w:rFonts w:asciiTheme="minorHAnsi" w:hAnsiTheme="minorHAnsi" w:cstheme="minorHAnsi"/>
          <w:bCs/>
          <w:iCs/>
          <w:sz w:val="24"/>
          <w:szCs w:val="24"/>
        </w:rPr>
      </w:pPr>
    </w:p>
    <w:p w:rsidR="009C4B7B" w:rsidRPr="003778D8" w:rsidRDefault="009C4B7B" w:rsidP="001D2E3A">
      <w:pPr>
        <w:spacing w:before="240" w:after="240" w:line="276" w:lineRule="auto"/>
        <w:jc w:val="center"/>
        <w:rPr>
          <w:rFonts w:asciiTheme="minorHAnsi" w:hAnsiTheme="minorHAnsi" w:cstheme="minorHAnsi"/>
          <w:bCs/>
          <w:iCs/>
          <w:sz w:val="24"/>
          <w:szCs w:val="24"/>
        </w:rPr>
      </w:pPr>
      <w:r w:rsidRPr="003778D8">
        <w:rPr>
          <w:rFonts w:asciiTheme="minorHAnsi" w:hAnsiTheme="minorHAnsi" w:cstheme="minorHAnsi"/>
          <w:bCs/>
          <w:iCs/>
          <w:sz w:val="24"/>
          <w:szCs w:val="24"/>
        </w:rPr>
        <w:t>se sídlem:</w:t>
      </w:r>
      <w:r w:rsidR="005D5D95" w:rsidRPr="003778D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778D8" w:rsidRPr="003778D8">
        <w:rPr>
          <w:rFonts w:asciiTheme="minorHAnsi" w:hAnsiTheme="minorHAnsi" w:cstheme="minorHAnsi"/>
          <w:b/>
          <w:sz w:val="24"/>
          <w:szCs w:val="24"/>
        </w:rPr>
        <w:t>...........................................</w:t>
      </w:r>
      <w:r w:rsidR="001D2E3A">
        <w:rPr>
          <w:rFonts w:asciiTheme="minorHAnsi" w:hAnsiTheme="minorHAnsi" w:cstheme="minorHAnsi"/>
          <w:bCs/>
          <w:iCs/>
          <w:sz w:val="24"/>
          <w:szCs w:val="24"/>
        </w:rPr>
        <w:t xml:space="preserve">, </w:t>
      </w:r>
      <w:r w:rsidRPr="003778D8">
        <w:rPr>
          <w:rFonts w:asciiTheme="minorHAnsi" w:hAnsiTheme="minorHAnsi" w:cstheme="minorHAnsi"/>
          <w:bCs/>
          <w:iCs/>
          <w:sz w:val="24"/>
          <w:szCs w:val="24"/>
        </w:rPr>
        <w:t xml:space="preserve">jednající: </w:t>
      </w:r>
      <w:r w:rsidR="003778D8" w:rsidRPr="003778D8">
        <w:rPr>
          <w:rFonts w:asciiTheme="minorHAnsi" w:hAnsiTheme="minorHAnsi" w:cstheme="minorHAnsi"/>
          <w:b/>
          <w:sz w:val="24"/>
          <w:szCs w:val="24"/>
        </w:rPr>
        <w:t>............................................</w:t>
      </w:r>
    </w:p>
    <w:p w:rsidR="003778D8" w:rsidRDefault="003778D8" w:rsidP="003778D8">
      <w:pPr>
        <w:spacing w:before="240"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778D8" w:rsidRDefault="001D2E3A" w:rsidP="003778D8">
      <w:pPr>
        <w:spacing w:before="240" w:after="24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jako </w:t>
      </w:r>
      <w:r w:rsidR="00E21999">
        <w:rPr>
          <w:rFonts w:asciiTheme="minorHAnsi" w:hAnsiTheme="minorHAnsi" w:cstheme="minorHAnsi"/>
          <w:sz w:val="24"/>
          <w:szCs w:val="24"/>
        </w:rPr>
        <w:t>dodavatel</w:t>
      </w:r>
      <w:r w:rsidR="002420A5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podlimitní veřejné zakázky na dodávky s názvem</w:t>
      </w:r>
      <w:r w:rsidR="007704E2" w:rsidRPr="003778D8">
        <w:rPr>
          <w:rFonts w:asciiTheme="minorHAnsi" w:hAnsiTheme="minorHAnsi" w:cstheme="minorHAnsi"/>
          <w:sz w:val="24"/>
          <w:szCs w:val="24"/>
        </w:rPr>
        <w:t>:</w:t>
      </w:r>
    </w:p>
    <w:p w:rsidR="001D2E3A" w:rsidRPr="008B2B24" w:rsidRDefault="001D2E3A" w:rsidP="001D2E3A">
      <w:pPr>
        <w:pStyle w:val="Styl"/>
        <w:tabs>
          <w:tab w:val="left" w:pos="448"/>
        </w:tabs>
        <w:spacing w:after="240" w:line="276" w:lineRule="auto"/>
        <w:ind w:right="92"/>
        <w:jc w:val="center"/>
        <w:rPr>
          <w:rFonts w:ascii="Calibri" w:hAnsi="Calibri" w:cs="Calibri"/>
          <w:b/>
          <w:bCs/>
          <w:sz w:val="22"/>
          <w:szCs w:val="22"/>
        </w:rPr>
      </w:pPr>
      <w:r w:rsidRPr="008B2B24">
        <w:rPr>
          <w:rFonts w:ascii="Calibri" w:hAnsi="Calibri" w:cs="Calibri"/>
          <w:b/>
          <w:bCs/>
          <w:sz w:val="22"/>
          <w:szCs w:val="22"/>
        </w:rPr>
        <w:t>„</w:t>
      </w:r>
      <w:r w:rsidRPr="008B2B24">
        <w:rPr>
          <w:rFonts w:ascii="Calibri" w:hAnsi="Calibri" w:cs="Calibri"/>
          <w:b/>
          <w:sz w:val="22"/>
          <w:szCs w:val="22"/>
        </w:rPr>
        <w:t>Nákup ICT a dalšího vybavení mimo DNS - Zkvalitňování výuky zemědělských a potravinářských oborů na SŠZP Klatovy</w:t>
      </w:r>
      <w:r w:rsidR="002420A5">
        <w:rPr>
          <w:rFonts w:ascii="Calibri" w:hAnsi="Calibri" w:cs="Calibri"/>
          <w:b/>
          <w:sz w:val="22"/>
          <w:szCs w:val="22"/>
        </w:rPr>
        <w:t xml:space="preserve"> (3</w:t>
      </w:r>
      <w:r w:rsidR="001F2BA9">
        <w:rPr>
          <w:rFonts w:ascii="Calibri" w:hAnsi="Calibri" w:cs="Calibri"/>
          <w:b/>
          <w:sz w:val="22"/>
          <w:szCs w:val="22"/>
        </w:rPr>
        <w:t>. vyhlášení)</w:t>
      </w:r>
      <w:r w:rsidRPr="008B2B24">
        <w:rPr>
          <w:rFonts w:ascii="Calibri" w:hAnsi="Calibri" w:cs="Calibri"/>
          <w:b/>
          <w:bCs/>
          <w:sz w:val="22"/>
          <w:szCs w:val="22"/>
        </w:rPr>
        <w:t>“</w:t>
      </w:r>
    </w:p>
    <w:p w:rsidR="001D2E3A" w:rsidRPr="008B2B24" w:rsidRDefault="001D2E3A" w:rsidP="001D2E3A">
      <w:pPr>
        <w:spacing w:after="240" w:line="360" w:lineRule="auto"/>
        <w:rPr>
          <w:rFonts w:ascii="Calibri" w:hAnsi="Calibri" w:cs="Calibri"/>
          <w:bCs/>
          <w:szCs w:val="22"/>
        </w:rPr>
      </w:pPr>
      <w:r w:rsidRPr="008B2B24">
        <w:rPr>
          <w:rFonts w:ascii="Calibri" w:hAnsi="Calibri" w:cs="Calibri"/>
          <w:b/>
          <w:bCs/>
          <w:szCs w:val="22"/>
        </w:rPr>
        <w:t>Název projektu:</w:t>
      </w:r>
      <w:r>
        <w:rPr>
          <w:rFonts w:ascii="Calibri" w:hAnsi="Calibri" w:cs="Calibri"/>
          <w:b/>
          <w:bCs/>
          <w:szCs w:val="22"/>
        </w:rPr>
        <w:t xml:space="preserve"> </w:t>
      </w:r>
      <w:r w:rsidRPr="0008369B">
        <w:rPr>
          <w:rFonts w:ascii="Calibri" w:hAnsi="Calibri" w:cs="Calibri"/>
          <w:bCs/>
          <w:szCs w:val="22"/>
        </w:rPr>
        <w:t xml:space="preserve">Zkvalitňování výuky zemědělských a potravinářských oborů na </w:t>
      </w:r>
      <w:r>
        <w:rPr>
          <w:rFonts w:ascii="Calibri" w:hAnsi="Calibri" w:cs="Calibri"/>
          <w:bCs/>
          <w:szCs w:val="22"/>
        </w:rPr>
        <w:t>SŠZP Klatovy</w:t>
      </w:r>
    </w:p>
    <w:p w:rsidR="001D2E3A" w:rsidRPr="008B2B24" w:rsidRDefault="001D2E3A" w:rsidP="001D2E3A">
      <w:pPr>
        <w:pStyle w:val="Styl"/>
        <w:tabs>
          <w:tab w:val="left" w:pos="448"/>
        </w:tabs>
        <w:spacing w:line="276" w:lineRule="auto"/>
        <w:ind w:right="92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Registrační číslo pro</w:t>
      </w:r>
      <w:r w:rsidRPr="008B2B24">
        <w:rPr>
          <w:rFonts w:ascii="Calibri" w:hAnsi="Calibri" w:cs="Calibri"/>
          <w:b/>
          <w:bCs/>
          <w:sz w:val="22"/>
          <w:szCs w:val="22"/>
        </w:rPr>
        <w:t>jektu:</w:t>
      </w:r>
      <w:r w:rsidRPr="008B2B24">
        <w:rPr>
          <w:rFonts w:ascii="Calibri" w:hAnsi="Calibri" w:cs="Calibri"/>
          <w:bCs/>
          <w:sz w:val="22"/>
          <w:szCs w:val="22"/>
        </w:rPr>
        <w:t xml:space="preserve"> </w:t>
      </w:r>
      <w:r w:rsidRPr="0008369B">
        <w:rPr>
          <w:rFonts w:ascii="Calibri" w:hAnsi="Calibri" w:cs="Calibri"/>
          <w:bCs/>
          <w:sz w:val="22"/>
          <w:szCs w:val="22"/>
        </w:rPr>
        <w:t>CZ.1.07/1.1.30/02.0064</w:t>
      </w:r>
    </w:p>
    <w:p w:rsidR="002C492C" w:rsidRPr="003778D8" w:rsidRDefault="002C492C" w:rsidP="007F36AA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:rsidR="00FD2191" w:rsidRPr="001D2E3A" w:rsidRDefault="007F36AA" w:rsidP="001D2E3A">
      <w:pPr>
        <w:spacing w:after="120"/>
        <w:jc w:val="center"/>
        <w:rPr>
          <w:rFonts w:asciiTheme="minorHAnsi" w:hAnsiTheme="minorHAnsi" w:cstheme="minorHAnsi"/>
          <w:sz w:val="24"/>
          <w:szCs w:val="24"/>
        </w:rPr>
      </w:pPr>
      <w:r w:rsidRPr="003778D8">
        <w:rPr>
          <w:rFonts w:asciiTheme="minorHAnsi" w:hAnsiTheme="minorHAnsi" w:cstheme="minorHAnsi"/>
          <w:sz w:val="24"/>
          <w:szCs w:val="24"/>
        </w:rPr>
        <w:t xml:space="preserve">tímto čestně prohlašuje, </w:t>
      </w:r>
      <w:r w:rsidR="00F5183C" w:rsidRPr="001D2E3A">
        <w:rPr>
          <w:rFonts w:asciiTheme="minorHAnsi" w:eastAsia="Calibri" w:hAnsiTheme="minorHAnsi" w:cstheme="minorHAnsi"/>
          <w:color w:val="000000"/>
          <w:sz w:val="24"/>
          <w:szCs w:val="24"/>
        </w:rPr>
        <w:t>že se nepodílel na přípravě nebo zadání předmětného výběrového řízení.</w:t>
      </w:r>
    </w:p>
    <w:p w:rsidR="005D5D95" w:rsidRPr="003778D8" w:rsidRDefault="005D5D95" w:rsidP="005D5D95">
      <w:pPr>
        <w:rPr>
          <w:rFonts w:asciiTheme="minorHAnsi" w:hAnsiTheme="minorHAnsi" w:cstheme="minorHAnsi"/>
          <w:bCs/>
          <w:iCs/>
          <w:sz w:val="24"/>
          <w:szCs w:val="24"/>
        </w:rPr>
      </w:pPr>
    </w:p>
    <w:p w:rsidR="005D5D95" w:rsidRPr="003778D8" w:rsidRDefault="002420A5" w:rsidP="005D5D95">
      <w:pPr>
        <w:rPr>
          <w:rFonts w:asciiTheme="minorHAnsi" w:hAnsiTheme="minorHAnsi" w:cstheme="minorHAnsi"/>
          <w:bCs/>
          <w:iCs/>
          <w:sz w:val="24"/>
          <w:szCs w:val="24"/>
        </w:rPr>
      </w:pPr>
      <w:r>
        <w:rPr>
          <w:rFonts w:asciiTheme="minorHAnsi" w:hAnsiTheme="minorHAnsi" w:cstheme="minorHAnsi"/>
          <w:bCs/>
          <w:iCs/>
          <w:sz w:val="24"/>
          <w:szCs w:val="24"/>
        </w:rPr>
        <w:t>V ….…….…  dne …….. 2014</w:t>
      </w:r>
    </w:p>
    <w:p w:rsidR="008E02BC" w:rsidRPr="003778D8" w:rsidRDefault="008E02BC" w:rsidP="005D5D95">
      <w:pPr>
        <w:rPr>
          <w:rFonts w:asciiTheme="minorHAnsi" w:hAnsiTheme="minorHAnsi" w:cstheme="minorHAnsi"/>
          <w:bCs/>
          <w:iCs/>
          <w:sz w:val="24"/>
          <w:szCs w:val="24"/>
        </w:rPr>
      </w:pPr>
    </w:p>
    <w:p w:rsidR="008E02BC" w:rsidRPr="003778D8" w:rsidRDefault="008E02BC" w:rsidP="005D5D95">
      <w:pPr>
        <w:rPr>
          <w:rFonts w:asciiTheme="minorHAnsi" w:hAnsiTheme="minorHAnsi" w:cstheme="minorHAnsi"/>
          <w:bCs/>
          <w:iCs/>
          <w:sz w:val="24"/>
          <w:szCs w:val="24"/>
        </w:rPr>
      </w:pPr>
    </w:p>
    <w:p w:rsidR="005D5D95" w:rsidRPr="003778D8" w:rsidRDefault="005D5D95" w:rsidP="005D5D95">
      <w:pPr>
        <w:ind w:left="708"/>
        <w:jc w:val="right"/>
        <w:rPr>
          <w:rFonts w:asciiTheme="minorHAnsi" w:hAnsiTheme="minorHAnsi" w:cstheme="minorHAnsi"/>
          <w:bCs/>
          <w:iCs/>
          <w:sz w:val="24"/>
          <w:szCs w:val="24"/>
        </w:rPr>
      </w:pPr>
    </w:p>
    <w:p w:rsidR="009C4B7B" w:rsidRPr="003778D8" w:rsidRDefault="009C4B7B" w:rsidP="005D5D95">
      <w:pPr>
        <w:ind w:left="708"/>
        <w:jc w:val="right"/>
        <w:rPr>
          <w:rFonts w:asciiTheme="minorHAnsi" w:hAnsiTheme="minorHAnsi" w:cstheme="minorHAnsi"/>
          <w:bCs/>
          <w:iCs/>
          <w:sz w:val="24"/>
          <w:szCs w:val="24"/>
          <w:lang w:eastAsia="en-US"/>
        </w:rPr>
      </w:pPr>
      <w:r w:rsidRPr="003778D8">
        <w:rPr>
          <w:rFonts w:asciiTheme="minorHAnsi" w:hAnsiTheme="minorHAnsi" w:cstheme="minorHAnsi"/>
          <w:bCs/>
          <w:iCs/>
          <w:sz w:val="24"/>
          <w:szCs w:val="24"/>
        </w:rPr>
        <w:t>........................................................................</w:t>
      </w:r>
    </w:p>
    <w:p w:rsidR="009C4B7B" w:rsidRPr="003778D8" w:rsidRDefault="009C4B7B" w:rsidP="005D5D95">
      <w:pPr>
        <w:jc w:val="right"/>
        <w:rPr>
          <w:rFonts w:asciiTheme="minorHAnsi" w:hAnsiTheme="minorHAnsi" w:cstheme="minorHAnsi"/>
          <w:bCs/>
          <w:iCs/>
          <w:sz w:val="24"/>
          <w:szCs w:val="24"/>
        </w:rPr>
      </w:pPr>
      <w:r w:rsidRPr="003778D8">
        <w:rPr>
          <w:rFonts w:asciiTheme="minorHAnsi" w:hAnsiTheme="minorHAnsi" w:cstheme="minorHAnsi"/>
          <w:bCs/>
          <w:iCs/>
          <w:sz w:val="24"/>
          <w:szCs w:val="24"/>
        </w:rPr>
        <w:t xml:space="preserve">                                                                           podpis </w:t>
      </w:r>
      <w:r w:rsidRPr="003778D8">
        <w:rPr>
          <w:rFonts w:asciiTheme="minorHAnsi" w:hAnsiTheme="minorHAnsi" w:cstheme="minorHAnsi"/>
          <w:sz w:val="24"/>
          <w:szCs w:val="24"/>
        </w:rPr>
        <w:t>oprávněné osoby</w:t>
      </w:r>
      <w:r w:rsidR="002420A5">
        <w:rPr>
          <w:rFonts w:asciiTheme="minorHAnsi" w:hAnsiTheme="minorHAnsi" w:cstheme="minorHAnsi"/>
          <w:bCs/>
          <w:iCs/>
          <w:sz w:val="24"/>
          <w:szCs w:val="24"/>
        </w:rPr>
        <w:t xml:space="preserve"> za uchazeče</w:t>
      </w:r>
    </w:p>
    <w:p w:rsidR="00487965" w:rsidRPr="003778D8" w:rsidRDefault="009C4B7B" w:rsidP="005D5D95">
      <w:pPr>
        <w:jc w:val="right"/>
        <w:rPr>
          <w:rFonts w:asciiTheme="minorHAnsi" w:hAnsiTheme="minorHAnsi" w:cstheme="minorHAnsi"/>
          <w:bCs/>
          <w:i/>
          <w:iCs/>
          <w:sz w:val="24"/>
          <w:szCs w:val="24"/>
          <w:lang w:eastAsia="en-US"/>
        </w:rPr>
      </w:pPr>
      <w:r w:rsidRPr="003778D8">
        <w:rPr>
          <w:rFonts w:asciiTheme="minorHAnsi" w:hAnsiTheme="minorHAnsi" w:cstheme="minorHAnsi"/>
          <w:bCs/>
          <w:i/>
          <w:iCs/>
          <w:sz w:val="24"/>
          <w:szCs w:val="24"/>
        </w:rPr>
        <w:t>titul, jméno, příjmení, funkce</w:t>
      </w:r>
      <w:r w:rsidR="005D5D95" w:rsidRPr="003778D8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</w:t>
      </w:r>
      <w:r w:rsidR="005D5D95" w:rsidRPr="003778D8">
        <w:rPr>
          <w:rFonts w:asciiTheme="minorHAnsi" w:hAnsiTheme="minorHAnsi" w:cstheme="minorHAnsi"/>
          <w:b/>
          <w:i/>
          <w:color w:val="FF0000"/>
          <w:sz w:val="24"/>
          <w:szCs w:val="24"/>
        </w:rPr>
        <w:t>DOPLNÍ</w:t>
      </w:r>
      <w:r w:rsidR="001D2E3A">
        <w:rPr>
          <w:rFonts w:asciiTheme="minorHAnsi" w:hAnsiTheme="minorHAnsi" w:cstheme="minorHAnsi"/>
          <w:b/>
          <w:i/>
          <w:color w:val="FF0000"/>
          <w:sz w:val="24"/>
          <w:szCs w:val="24"/>
        </w:rPr>
        <w:t xml:space="preserve"> </w:t>
      </w:r>
      <w:r w:rsidR="002420A5">
        <w:rPr>
          <w:rFonts w:asciiTheme="minorHAnsi" w:hAnsiTheme="minorHAnsi" w:cstheme="minorHAnsi"/>
          <w:b/>
          <w:i/>
          <w:color w:val="FF0000"/>
          <w:sz w:val="24"/>
          <w:szCs w:val="24"/>
        </w:rPr>
        <w:t>UCHAZEČ</w:t>
      </w:r>
    </w:p>
    <w:sectPr w:rsidR="00487965" w:rsidRPr="003778D8" w:rsidSect="005D5D95">
      <w:headerReference w:type="default" r:id="rId8"/>
      <w:footerReference w:type="default" r:id="rId9"/>
      <w:type w:val="continuous"/>
      <w:pgSz w:w="11906" w:h="16838" w:code="9"/>
      <w:pgMar w:top="2243" w:right="1416" w:bottom="709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68E" w:rsidRDefault="00FF568E" w:rsidP="00264229">
      <w:r>
        <w:separator/>
      </w:r>
    </w:p>
  </w:endnote>
  <w:endnote w:type="continuationSeparator" w:id="0">
    <w:p w:rsidR="00FF568E" w:rsidRDefault="00FF568E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109" w:rsidRPr="005C0F97" w:rsidRDefault="005B4109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5B4109" w:rsidRPr="005700BE" w:rsidRDefault="005B4109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A62190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A62190" w:rsidRPr="005C0F97">
      <w:rPr>
        <w:rFonts w:cs="Arial"/>
        <w:i/>
        <w:color w:val="7F7F7F"/>
        <w:sz w:val="18"/>
        <w:szCs w:val="18"/>
      </w:rPr>
      <w:fldChar w:fldCharType="separate"/>
    </w:r>
    <w:r w:rsidR="00E21999">
      <w:rPr>
        <w:rFonts w:cs="Arial"/>
        <w:i/>
        <w:noProof/>
        <w:color w:val="7F7F7F"/>
        <w:sz w:val="18"/>
        <w:szCs w:val="18"/>
      </w:rPr>
      <w:t>1</w:t>
    </w:r>
    <w:r w:rsidR="00A62190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A62190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A62190" w:rsidRPr="005C0F97">
      <w:rPr>
        <w:rFonts w:cs="Arial"/>
        <w:i/>
        <w:color w:val="7F7F7F"/>
        <w:sz w:val="18"/>
        <w:szCs w:val="18"/>
      </w:rPr>
      <w:fldChar w:fldCharType="separate"/>
    </w:r>
    <w:r w:rsidR="00E21999">
      <w:rPr>
        <w:rFonts w:cs="Arial"/>
        <w:i/>
        <w:noProof/>
        <w:color w:val="7F7F7F"/>
        <w:sz w:val="18"/>
        <w:szCs w:val="18"/>
      </w:rPr>
      <w:t>1</w:t>
    </w:r>
    <w:r w:rsidR="00A62190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68E" w:rsidRDefault="00FF568E" w:rsidP="00264229">
      <w:r>
        <w:separator/>
      </w:r>
    </w:p>
  </w:footnote>
  <w:footnote w:type="continuationSeparator" w:id="0">
    <w:p w:rsidR="00FF568E" w:rsidRDefault="00FF568E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109" w:rsidRPr="003D67EA" w:rsidRDefault="005B4109" w:rsidP="009C4B7B">
    <w:pPr>
      <w:pStyle w:val="Zhlav"/>
    </w:pPr>
    <w:r w:rsidRPr="003D67EA">
      <w:rPr>
        <w:noProof/>
      </w:rPr>
      <w:drawing>
        <wp:inline distT="0" distB="0" distL="0" distR="0">
          <wp:extent cx="5759450" cy="1030672"/>
          <wp:effectExtent l="19050" t="0" r="0" b="0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3067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B4109" w:rsidRPr="009C4B7B" w:rsidRDefault="005B4109" w:rsidP="009C4B7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21A918AF"/>
    <w:multiLevelType w:val="hybridMultilevel"/>
    <w:tmpl w:val="93B03796"/>
    <w:lvl w:ilvl="0" w:tplc="32F0A4DC">
      <w:start w:val="1"/>
      <w:numFmt w:val="decimal"/>
      <w:pStyle w:val="Normln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5F5680B"/>
    <w:multiLevelType w:val="hybridMultilevel"/>
    <w:tmpl w:val="81F86A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14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1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0"/>
  </w:num>
  <w:num w:numId="4">
    <w:abstractNumId w:val="13"/>
  </w:num>
  <w:num w:numId="5">
    <w:abstractNumId w:val="15"/>
  </w:num>
  <w:num w:numId="6">
    <w:abstractNumId w:val="14"/>
  </w:num>
  <w:num w:numId="7">
    <w:abstractNumId w:val="9"/>
  </w:num>
  <w:num w:numId="8">
    <w:abstractNumId w:val="1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87A5D"/>
    <w:rsid w:val="00090378"/>
    <w:rsid w:val="00093EB3"/>
    <w:rsid w:val="000A46F7"/>
    <w:rsid w:val="000A5E64"/>
    <w:rsid w:val="000B28DF"/>
    <w:rsid w:val="000B68C2"/>
    <w:rsid w:val="000C0131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0646C"/>
    <w:rsid w:val="001101DB"/>
    <w:rsid w:val="00114728"/>
    <w:rsid w:val="001148EA"/>
    <w:rsid w:val="00121451"/>
    <w:rsid w:val="00135411"/>
    <w:rsid w:val="00135488"/>
    <w:rsid w:val="0013554A"/>
    <w:rsid w:val="00135A2D"/>
    <w:rsid w:val="001364D0"/>
    <w:rsid w:val="00137832"/>
    <w:rsid w:val="001416E9"/>
    <w:rsid w:val="00141F81"/>
    <w:rsid w:val="00143450"/>
    <w:rsid w:val="00143AF8"/>
    <w:rsid w:val="00146729"/>
    <w:rsid w:val="00151E84"/>
    <w:rsid w:val="00152A0D"/>
    <w:rsid w:val="00153EB4"/>
    <w:rsid w:val="0015516C"/>
    <w:rsid w:val="00155609"/>
    <w:rsid w:val="00157060"/>
    <w:rsid w:val="00164015"/>
    <w:rsid w:val="001644C8"/>
    <w:rsid w:val="00164EE6"/>
    <w:rsid w:val="00167A83"/>
    <w:rsid w:val="00172D71"/>
    <w:rsid w:val="00174520"/>
    <w:rsid w:val="001752B6"/>
    <w:rsid w:val="001773F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54AF"/>
    <w:rsid w:val="001C6CAA"/>
    <w:rsid w:val="001D2E3A"/>
    <w:rsid w:val="001D4FFA"/>
    <w:rsid w:val="001D5EBA"/>
    <w:rsid w:val="001D722F"/>
    <w:rsid w:val="001E015C"/>
    <w:rsid w:val="001E06AD"/>
    <w:rsid w:val="001E5D5B"/>
    <w:rsid w:val="001E7203"/>
    <w:rsid w:val="001F0366"/>
    <w:rsid w:val="001F0A7A"/>
    <w:rsid w:val="001F2BA9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17704"/>
    <w:rsid w:val="00223759"/>
    <w:rsid w:val="002242E5"/>
    <w:rsid w:val="00224799"/>
    <w:rsid w:val="0022551A"/>
    <w:rsid w:val="002420A5"/>
    <w:rsid w:val="002510CA"/>
    <w:rsid w:val="002514EF"/>
    <w:rsid w:val="0025172D"/>
    <w:rsid w:val="00252EA9"/>
    <w:rsid w:val="00252EC1"/>
    <w:rsid w:val="0026389A"/>
    <w:rsid w:val="00264229"/>
    <w:rsid w:val="00265B09"/>
    <w:rsid w:val="00266A11"/>
    <w:rsid w:val="002730B8"/>
    <w:rsid w:val="0027453F"/>
    <w:rsid w:val="00274986"/>
    <w:rsid w:val="00274AE0"/>
    <w:rsid w:val="002754BB"/>
    <w:rsid w:val="0027618B"/>
    <w:rsid w:val="00280BC2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2580"/>
    <w:rsid w:val="002B7C30"/>
    <w:rsid w:val="002C2C4D"/>
    <w:rsid w:val="002C4274"/>
    <w:rsid w:val="002C465E"/>
    <w:rsid w:val="002C492C"/>
    <w:rsid w:val="002C56EB"/>
    <w:rsid w:val="002C592A"/>
    <w:rsid w:val="002C7719"/>
    <w:rsid w:val="002C7A79"/>
    <w:rsid w:val="002D0A3E"/>
    <w:rsid w:val="002D3D27"/>
    <w:rsid w:val="002D4763"/>
    <w:rsid w:val="002D659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778D8"/>
    <w:rsid w:val="00380698"/>
    <w:rsid w:val="003820E2"/>
    <w:rsid w:val="00386A9A"/>
    <w:rsid w:val="00387583"/>
    <w:rsid w:val="003928F0"/>
    <w:rsid w:val="00393259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E55F1"/>
    <w:rsid w:val="003F211B"/>
    <w:rsid w:val="003F58FC"/>
    <w:rsid w:val="003F602C"/>
    <w:rsid w:val="00400E73"/>
    <w:rsid w:val="00401665"/>
    <w:rsid w:val="00401737"/>
    <w:rsid w:val="00402332"/>
    <w:rsid w:val="00416A8F"/>
    <w:rsid w:val="00417911"/>
    <w:rsid w:val="00417954"/>
    <w:rsid w:val="0042467C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10A7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0375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069F"/>
    <w:rsid w:val="005732FD"/>
    <w:rsid w:val="00575C97"/>
    <w:rsid w:val="00582C63"/>
    <w:rsid w:val="0058364E"/>
    <w:rsid w:val="0058504F"/>
    <w:rsid w:val="00587DED"/>
    <w:rsid w:val="00591126"/>
    <w:rsid w:val="0059250C"/>
    <w:rsid w:val="005938F3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109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D5D95"/>
    <w:rsid w:val="005F1855"/>
    <w:rsid w:val="005F1FC2"/>
    <w:rsid w:val="0060063C"/>
    <w:rsid w:val="00600A00"/>
    <w:rsid w:val="00601246"/>
    <w:rsid w:val="00602822"/>
    <w:rsid w:val="006051BA"/>
    <w:rsid w:val="00605CA2"/>
    <w:rsid w:val="00607851"/>
    <w:rsid w:val="00607A8F"/>
    <w:rsid w:val="0061391E"/>
    <w:rsid w:val="006150CD"/>
    <w:rsid w:val="0062093C"/>
    <w:rsid w:val="00630362"/>
    <w:rsid w:val="00632E5F"/>
    <w:rsid w:val="00640CC1"/>
    <w:rsid w:val="00645499"/>
    <w:rsid w:val="0064550C"/>
    <w:rsid w:val="00645530"/>
    <w:rsid w:val="00651488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6E4271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04E2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382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36AA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2BC"/>
    <w:rsid w:val="008E0F97"/>
    <w:rsid w:val="008E1B72"/>
    <w:rsid w:val="008E23CE"/>
    <w:rsid w:val="008F078F"/>
    <w:rsid w:val="008F49F8"/>
    <w:rsid w:val="009000B2"/>
    <w:rsid w:val="00900841"/>
    <w:rsid w:val="009138A3"/>
    <w:rsid w:val="009155DF"/>
    <w:rsid w:val="009219AE"/>
    <w:rsid w:val="00922C8A"/>
    <w:rsid w:val="00923708"/>
    <w:rsid w:val="00925EDD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2AEA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C4B7B"/>
    <w:rsid w:val="009D0E6E"/>
    <w:rsid w:val="009D2B0E"/>
    <w:rsid w:val="009E0BD8"/>
    <w:rsid w:val="009E1743"/>
    <w:rsid w:val="009E1D82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27FC7"/>
    <w:rsid w:val="00A318AA"/>
    <w:rsid w:val="00A332EB"/>
    <w:rsid w:val="00A351A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2190"/>
    <w:rsid w:val="00A64534"/>
    <w:rsid w:val="00A716D7"/>
    <w:rsid w:val="00A7235E"/>
    <w:rsid w:val="00A730D8"/>
    <w:rsid w:val="00A804AF"/>
    <w:rsid w:val="00A81C34"/>
    <w:rsid w:val="00A87C99"/>
    <w:rsid w:val="00A9691D"/>
    <w:rsid w:val="00A96CB3"/>
    <w:rsid w:val="00A97398"/>
    <w:rsid w:val="00AA0EE2"/>
    <w:rsid w:val="00AA4B2C"/>
    <w:rsid w:val="00AA5E4B"/>
    <w:rsid w:val="00AA66C1"/>
    <w:rsid w:val="00AA751C"/>
    <w:rsid w:val="00AB372D"/>
    <w:rsid w:val="00AB38C7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9B7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87E97"/>
    <w:rsid w:val="00B913B9"/>
    <w:rsid w:val="00B92F82"/>
    <w:rsid w:val="00B9339A"/>
    <w:rsid w:val="00B97A3A"/>
    <w:rsid w:val="00BA4B9F"/>
    <w:rsid w:val="00BA613E"/>
    <w:rsid w:val="00BB16BE"/>
    <w:rsid w:val="00BB1C49"/>
    <w:rsid w:val="00BB2934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0D47"/>
    <w:rsid w:val="00C1315D"/>
    <w:rsid w:val="00C1435A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2E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9B1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6F65"/>
    <w:rsid w:val="00D07F83"/>
    <w:rsid w:val="00D12113"/>
    <w:rsid w:val="00D12E17"/>
    <w:rsid w:val="00D134F5"/>
    <w:rsid w:val="00D14C0D"/>
    <w:rsid w:val="00D214C5"/>
    <w:rsid w:val="00D27511"/>
    <w:rsid w:val="00D30890"/>
    <w:rsid w:val="00D30A3D"/>
    <w:rsid w:val="00D315EA"/>
    <w:rsid w:val="00D32AA6"/>
    <w:rsid w:val="00D36D01"/>
    <w:rsid w:val="00D42B7E"/>
    <w:rsid w:val="00D468CB"/>
    <w:rsid w:val="00D55C5E"/>
    <w:rsid w:val="00D64107"/>
    <w:rsid w:val="00D66470"/>
    <w:rsid w:val="00D70CCC"/>
    <w:rsid w:val="00D71130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CA2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1999"/>
    <w:rsid w:val="00E22213"/>
    <w:rsid w:val="00E22BAB"/>
    <w:rsid w:val="00E23925"/>
    <w:rsid w:val="00E257CA"/>
    <w:rsid w:val="00E3238A"/>
    <w:rsid w:val="00E34E32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6B3"/>
    <w:rsid w:val="00E61C93"/>
    <w:rsid w:val="00E64CA1"/>
    <w:rsid w:val="00E66566"/>
    <w:rsid w:val="00E74360"/>
    <w:rsid w:val="00E749DB"/>
    <w:rsid w:val="00E76786"/>
    <w:rsid w:val="00E82252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0C6D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D46DE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4764B"/>
    <w:rsid w:val="00F51046"/>
    <w:rsid w:val="00F5183C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076A"/>
    <w:rsid w:val="00FA11DE"/>
    <w:rsid w:val="00FA1668"/>
    <w:rsid w:val="00FA2125"/>
    <w:rsid w:val="00FA3939"/>
    <w:rsid w:val="00FA3DFE"/>
    <w:rsid w:val="00FA430E"/>
    <w:rsid w:val="00FB31AC"/>
    <w:rsid w:val="00FB59C3"/>
    <w:rsid w:val="00FB6BFF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  <w:rsid w:val="00FF5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paragraph" w:customStyle="1" w:styleId="NormlnArial">
    <w:name w:val="Normální + Arial"/>
    <w:aliases w:val="11 b.,Zarovnat do bloku"/>
    <w:basedOn w:val="Normln"/>
    <w:rsid w:val="00F5183C"/>
    <w:pPr>
      <w:numPr>
        <w:numId w:val="7"/>
      </w:numPr>
      <w:jc w:val="both"/>
    </w:pPr>
    <w:rPr>
      <w:rFonts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DB025-EA6D-4862-A8D7-6E211B002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154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Dagmar Matějková</cp:lastModifiedBy>
  <cp:revision>18</cp:revision>
  <cp:lastPrinted>2012-11-12T13:41:00Z</cp:lastPrinted>
  <dcterms:created xsi:type="dcterms:W3CDTF">2013-08-01T18:49:00Z</dcterms:created>
  <dcterms:modified xsi:type="dcterms:W3CDTF">2014-01-16T13:03:00Z</dcterms:modified>
</cp:coreProperties>
</file>