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Pr="002B46A9" w:rsidRDefault="00691941" w:rsidP="00B72589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2"/>
      <w:r w:rsidRPr="002B46A9">
        <w:rPr>
          <w:color w:val="auto"/>
        </w:rPr>
        <w:t xml:space="preserve">Příloha č. </w:t>
      </w:r>
      <w:r w:rsidR="0067178D" w:rsidRPr="002B46A9">
        <w:rPr>
          <w:color w:val="auto"/>
        </w:rPr>
        <w:t>1</w:t>
      </w:r>
      <w:r w:rsidRPr="002B46A9">
        <w:rPr>
          <w:color w:val="auto"/>
        </w:rPr>
        <w:t xml:space="preserve">: </w:t>
      </w:r>
      <w:r w:rsidR="00B72589" w:rsidRPr="002B46A9">
        <w:rPr>
          <w:color w:val="auto"/>
        </w:rPr>
        <w:t xml:space="preserve">Krycí </w:t>
      </w:r>
      <w:r w:rsidR="009604B4" w:rsidRPr="002B46A9">
        <w:rPr>
          <w:color w:val="auto"/>
        </w:rPr>
        <w:t>list nabídky</w:t>
      </w:r>
      <w:bookmarkEnd w:id="0"/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07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402"/>
        <w:gridCol w:w="5670"/>
      </w:tblGrid>
      <w:tr w:rsidR="00130A62" w:rsidRPr="00DB6C4E" w:rsidTr="008B723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67EA" w:rsidRDefault="007636AA" w:rsidP="00F42F32">
            <w:pPr>
              <w:rPr>
                <w:rFonts w:cs="Arial"/>
                <w:b/>
                <w:bCs/>
                <w:sz w:val="20"/>
              </w:rPr>
            </w:pPr>
            <w:r w:rsidRPr="003D67EA">
              <w:rPr>
                <w:rFonts w:cs="Arial"/>
                <w:b/>
                <w:sz w:val="20"/>
              </w:rPr>
              <w:t>„</w:t>
            </w:r>
            <w:r w:rsidR="000722E4" w:rsidRPr="007F36AA">
              <w:rPr>
                <w:rFonts w:cs="Arial"/>
                <w:b/>
                <w:bCs/>
                <w:sz w:val="20"/>
              </w:rPr>
              <w:t xml:space="preserve">Zajištění odborných exkurzí v zahraničí pro VOŠ, OA, SZŠ a JŠ s právem SJZ, Klatovy, </w:t>
            </w:r>
            <w:proofErr w:type="spellStart"/>
            <w:r w:rsidR="000722E4" w:rsidRPr="007F36AA">
              <w:rPr>
                <w:rFonts w:cs="Arial"/>
                <w:b/>
                <w:bCs/>
                <w:sz w:val="20"/>
              </w:rPr>
              <w:t>Plánická</w:t>
            </w:r>
            <w:proofErr w:type="spellEnd"/>
            <w:r w:rsidR="000722E4" w:rsidRPr="007F36AA">
              <w:rPr>
                <w:rFonts w:cs="Arial"/>
                <w:b/>
                <w:bCs/>
                <w:sz w:val="20"/>
              </w:rPr>
              <w:t xml:space="preserve"> 196</w:t>
            </w:r>
            <w:r w:rsidR="000B39A6">
              <w:rPr>
                <w:rFonts w:cs="Arial"/>
                <w:b/>
                <w:bCs/>
                <w:sz w:val="20"/>
              </w:rPr>
              <w:t xml:space="preserve"> (2. vyhlášení)</w:t>
            </w:r>
            <w:r w:rsidR="003D67EA" w:rsidRPr="003D67EA">
              <w:rPr>
                <w:rFonts w:cs="Arial"/>
                <w:b/>
                <w:bCs/>
                <w:sz w:val="20"/>
              </w:rPr>
              <w:t>“</w:t>
            </w:r>
          </w:p>
          <w:p w:rsidR="00130A62" w:rsidRPr="00DB6C4E" w:rsidRDefault="003D67EA" w:rsidP="00F42F32">
            <w:pPr>
              <w:jc w:val="both"/>
              <w:rPr>
                <w:rFonts w:cs="Arial"/>
                <w:sz w:val="20"/>
              </w:rPr>
            </w:pPr>
            <w:r w:rsidRPr="00F45C38">
              <w:rPr>
                <w:rFonts w:cs="Arial"/>
                <w:b/>
                <w:bCs/>
                <w:sz w:val="20"/>
              </w:rPr>
              <w:t>Registrační číslo projektu:</w:t>
            </w:r>
            <w:r w:rsidRPr="00F45C38">
              <w:rPr>
                <w:rFonts w:cs="Arial"/>
                <w:sz w:val="20"/>
              </w:rPr>
              <w:t xml:space="preserve"> </w:t>
            </w:r>
            <w:r w:rsidR="000722E4" w:rsidRPr="000722E4">
              <w:rPr>
                <w:rFonts w:cs="Arial"/>
                <w:sz w:val="20"/>
              </w:rPr>
              <w:t>CZ.1.07/1.3.47/02.0003</w:t>
            </w: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D25C1C" w:rsidP="000722E4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1A4794">
              <w:rPr>
                <w:rFonts w:cs="Arial"/>
                <w:bCs/>
                <w:color w:val="010000"/>
                <w:sz w:val="20"/>
              </w:rPr>
              <w:t>Veřejná zakázka</w:t>
            </w:r>
            <w:r>
              <w:rPr>
                <w:rFonts w:cs="Arial"/>
                <w:bCs/>
                <w:color w:val="010000"/>
                <w:sz w:val="20"/>
              </w:rPr>
              <w:t xml:space="preserve"> na služby </w:t>
            </w:r>
            <w:r w:rsidRPr="001A4794">
              <w:rPr>
                <w:rFonts w:cs="Arial"/>
                <w:bCs/>
                <w:color w:val="010000"/>
                <w:sz w:val="20"/>
              </w:rPr>
              <w:t>zadávaná ve zjednodušeném podlimitním řízení podle zákona č. 137/2006 Sb., o veřejných zakázkách, ve znění pozdějších předpisů (dále jen „ZVZ“)</w:t>
            </w:r>
            <w:r w:rsidR="008B7232" w:rsidRPr="00DB6C4E">
              <w:rPr>
                <w:rFonts w:cs="Arial"/>
                <w:color w:val="010000"/>
                <w:sz w:val="20"/>
              </w:rPr>
              <w:t>.</w:t>
            </w: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8B7232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DB6C4E">
              <w:rPr>
                <w:rFonts w:cs="Arial"/>
                <w:b/>
                <w:color w:val="000000"/>
                <w:sz w:val="20"/>
              </w:rPr>
              <w:t>ZADAV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DB6C4E">
              <w:rPr>
                <w:rFonts w:cs="Arial"/>
                <w:b/>
                <w:color w:val="000000"/>
                <w:sz w:val="20"/>
              </w:rPr>
              <w:t>TE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67EA" w:rsidRDefault="003D67EA" w:rsidP="008B7232">
            <w:pPr>
              <w:pStyle w:val="Odstavecseseznamem"/>
              <w:ind w:left="0"/>
              <w:rPr>
                <w:rStyle w:val="tsubjname"/>
                <w:rFonts w:cs="Arial"/>
                <w:b/>
                <w:sz w:val="20"/>
              </w:rPr>
            </w:pPr>
            <w:r w:rsidRPr="004414C1">
              <w:rPr>
                <w:rStyle w:val="tsubjname"/>
                <w:rFonts w:cs="Arial"/>
                <w:b/>
                <w:sz w:val="20"/>
              </w:rPr>
              <w:t xml:space="preserve">Vyšší odborná škola, Obchodní akademie, Střední zdravotnická škola a Jazyková škola s právem státní jazykové zkoušky, Klatovy, </w:t>
            </w:r>
            <w:proofErr w:type="spellStart"/>
            <w:r w:rsidRPr="004414C1">
              <w:rPr>
                <w:rStyle w:val="tsubjname"/>
                <w:rFonts w:cs="Arial"/>
                <w:b/>
                <w:sz w:val="20"/>
              </w:rPr>
              <w:t>Plánická</w:t>
            </w:r>
            <w:proofErr w:type="spellEnd"/>
            <w:r w:rsidRPr="004414C1">
              <w:rPr>
                <w:rStyle w:val="tsubjname"/>
                <w:rFonts w:cs="Arial"/>
                <w:b/>
                <w:sz w:val="20"/>
              </w:rPr>
              <w:t xml:space="preserve"> 196</w:t>
            </w:r>
          </w:p>
          <w:p w:rsidR="00130A62" w:rsidRPr="00DB6C4E" w:rsidRDefault="00130A62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Cs/>
                <w:sz w:val="20"/>
              </w:rPr>
              <w:t xml:space="preserve">IČ: </w:t>
            </w:r>
            <w:r w:rsidR="003D67EA" w:rsidRPr="004414C1">
              <w:rPr>
                <w:sz w:val="20"/>
              </w:rPr>
              <w:t>61781771</w:t>
            </w: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3D67EA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proofErr w:type="spellStart"/>
            <w:r w:rsidRPr="004414C1">
              <w:rPr>
                <w:sz w:val="20"/>
              </w:rPr>
              <w:t>Plánická</w:t>
            </w:r>
            <w:proofErr w:type="spellEnd"/>
            <w:r w:rsidRPr="004414C1">
              <w:rPr>
                <w:sz w:val="20"/>
              </w:rPr>
              <w:t xml:space="preserve"> 196, 339 01 Klatovy</w:t>
            </w: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D67EA" w:rsidRDefault="003D67EA" w:rsidP="003D67EA">
            <w:pPr>
              <w:rPr>
                <w:rFonts w:cs="Arial"/>
                <w:sz w:val="20"/>
              </w:rPr>
            </w:pPr>
            <w:r w:rsidRPr="004414C1">
              <w:rPr>
                <w:sz w:val="20"/>
              </w:rPr>
              <w:t xml:space="preserve">Ing. Soňa </w:t>
            </w:r>
            <w:proofErr w:type="spellStart"/>
            <w:r w:rsidRPr="004414C1">
              <w:rPr>
                <w:sz w:val="20"/>
              </w:rPr>
              <w:t>Rabušicová</w:t>
            </w:r>
            <w:proofErr w:type="spellEnd"/>
            <w:r w:rsidRPr="004414C1">
              <w:rPr>
                <w:rFonts w:cs="Arial"/>
                <w:bCs/>
                <w:sz w:val="20"/>
              </w:rPr>
              <w:t xml:space="preserve">, </w:t>
            </w:r>
            <w:r w:rsidRPr="004414C1">
              <w:rPr>
                <w:rFonts w:cs="Arial"/>
                <w:sz w:val="20"/>
              </w:rPr>
              <w:t>ředitel</w:t>
            </w:r>
            <w:r>
              <w:rPr>
                <w:rFonts w:cs="Arial"/>
                <w:sz w:val="20"/>
              </w:rPr>
              <w:t>ka</w:t>
            </w:r>
            <w:r w:rsidRPr="004414C1">
              <w:rPr>
                <w:rFonts w:cs="Arial"/>
                <w:sz w:val="20"/>
              </w:rPr>
              <w:t xml:space="preserve"> školy</w:t>
            </w: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D25C1C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D25C1C">
              <w:rPr>
                <w:rFonts w:cs="Arial"/>
                <w:b/>
                <w:bCs/>
                <w:color w:val="000000"/>
                <w:sz w:val="20"/>
              </w:rPr>
              <w:t>- ZÁJEMCE</w:t>
            </w: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D25C1C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 xml:space="preserve">za </w:t>
            </w:r>
            <w:r w:rsidR="00D25C1C">
              <w:rPr>
                <w:rFonts w:cs="Arial"/>
                <w:i/>
                <w:color w:val="000000"/>
                <w:sz w:val="20"/>
              </w:rPr>
              <w:t>zájemce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0B39A6">
        <w:trPr>
          <w:jc w:val="center"/>
        </w:trPr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072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56"/>
        <w:gridCol w:w="1186"/>
        <w:gridCol w:w="1186"/>
        <w:gridCol w:w="1186"/>
        <w:gridCol w:w="1186"/>
        <w:gridCol w:w="1186"/>
        <w:gridCol w:w="1186"/>
      </w:tblGrid>
      <w:tr w:rsidR="00F42F32" w:rsidRPr="0090607E" w:rsidTr="002B46A9">
        <w:trPr>
          <w:jc w:val="center"/>
        </w:trPr>
        <w:tc>
          <w:tcPr>
            <w:tcW w:w="9072" w:type="dxa"/>
            <w:gridSpan w:val="7"/>
            <w:shd w:val="clear" w:color="auto" w:fill="D9D9D9" w:themeFill="background1" w:themeFillShade="D9"/>
            <w:vAlign w:val="center"/>
          </w:tcPr>
          <w:p w:rsidR="00F42F32" w:rsidRPr="0090607E" w:rsidRDefault="00F42F32" w:rsidP="00F42F32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0607E">
              <w:rPr>
                <w:rFonts w:cs="Arial"/>
                <w:b/>
                <w:bCs/>
                <w:sz w:val="18"/>
                <w:szCs w:val="18"/>
              </w:rPr>
              <w:t>Rozepsaná nabídková cena:</w:t>
            </w:r>
          </w:p>
        </w:tc>
      </w:tr>
      <w:tr w:rsidR="00F42F32" w:rsidRPr="0090607E" w:rsidTr="002B46A9">
        <w:trPr>
          <w:trHeight w:val="339"/>
          <w:jc w:val="center"/>
        </w:trPr>
        <w:tc>
          <w:tcPr>
            <w:tcW w:w="195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0607E">
              <w:rPr>
                <w:rFonts w:cs="Arial"/>
                <w:b/>
                <w:sz w:val="18"/>
                <w:szCs w:val="18"/>
              </w:rPr>
              <w:t>Požadované služby:</w:t>
            </w:r>
          </w:p>
        </w:tc>
        <w:tc>
          <w:tcPr>
            <w:tcW w:w="118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  <w:r w:rsidRPr="0090607E">
              <w:rPr>
                <w:rFonts w:cs="Arial"/>
                <w:sz w:val="18"/>
                <w:szCs w:val="18"/>
              </w:rPr>
              <w:t>Cena v Kč s DPH za uvedené služby:</w:t>
            </w:r>
          </w:p>
          <w:p w:rsidR="00F42F32" w:rsidRPr="0090607E" w:rsidRDefault="00F42F32" w:rsidP="00F42F3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0607E">
              <w:rPr>
                <w:rFonts w:cs="Arial"/>
                <w:b/>
                <w:sz w:val="18"/>
                <w:szCs w:val="18"/>
              </w:rPr>
              <w:t>EXKURZE č. 1</w:t>
            </w:r>
          </w:p>
        </w:tc>
        <w:tc>
          <w:tcPr>
            <w:tcW w:w="118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0607E">
              <w:rPr>
                <w:rFonts w:cs="Arial"/>
                <w:sz w:val="18"/>
                <w:szCs w:val="18"/>
              </w:rPr>
              <w:t>Cena v Kč s DPH za uvedené služby:</w:t>
            </w:r>
          </w:p>
          <w:p w:rsidR="00F42F32" w:rsidRPr="0090607E" w:rsidRDefault="00F42F32" w:rsidP="00F42F3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0607E">
              <w:rPr>
                <w:rFonts w:cs="Arial"/>
                <w:b/>
                <w:sz w:val="18"/>
                <w:szCs w:val="18"/>
              </w:rPr>
              <w:t>EXKURZE č. 2</w:t>
            </w:r>
          </w:p>
        </w:tc>
        <w:tc>
          <w:tcPr>
            <w:tcW w:w="118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  <w:r w:rsidRPr="0090607E">
              <w:rPr>
                <w:rFonts w:cs="Arial"/>
                <w:sz w:val="18"/>
                <w:szCs w:val="18"/>
              </w:rPr>
              <w:t>Cena v Kč s DPH za uvedené služby:</w:t>
            </w:r>
          </w:p>
          <w:p w:rsidR="00F42F32" w:rsidRPr="0090607E" w:rsidRDefault="00F42F32" w:rsidP="00F42F3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0607E">
              <w:rPr>
                <w:rFonts w:cs="Arial"/>
                <w:b/>
                <w:sz w:val="18"/>
                <w:szCs w:val="18"/>
              </w:rPr>
              <w:t>EXKURZE č. 3</w:t>
            </w:r>
          </w:p>
        </w:tc>
        <w:tc>
          <w:tcPr>
            <w:tcW w:w="118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  <w:r w:rsidRPr="0090607E">
              <w:rPr>
                <w:rFonts w:cs="Arial"/>
                <w:sz w:val="18"/>
                <w:szCs w:val="18"/>
              </w:rPr>
              <w:t>Cena v Kč s DPH za uvedené služby:</w:t>
            </w:r>
          </w:p>
          <w:p w:rsidR="00F42F32" w:rsidRPr="0090607E" w:rsidRDefault="00F42F32" w:rsidP="00F42F3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0607E">
              <w:rPr>
                <w:rFonts w:cs="Arial"/>
                <w:b/>
                <w:sz w:val="18"/>
                <w:szCs w:val="18"/>
              </w:rPr>
              <w:t>EXKURZE č. 4</w:t>
            </w:r>
          </w:p>
        </w:tc>
        <w:tc>
          <w:tcPr>
            <w:tcW w:w="118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  <w:r w:rsidRPr="0090607E">
              <w:rPr>
                <w:rFonts w:cs="Arial"/>
                <w:sz w:val="18"/>
                <w:szCs w:val="18"/>
              </w:rPr>
              <w:t>Cena v Kč s DPH za uvedené služby:</w:t>
            </w:r>
          </w:p>
          <w:p w:rsidR="00F42F32" w:rsidRPr="0090607E" w:rsidRDefault="00F42F32" w:rsidP="00F42F3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0607E">
              <w:rPr>
                <w:rFonts w:cs="Arial"/>
                <w:b/>
                <w:sz w:val="18"/>
                <w:szCs w:val="18"/>
              </w:rPr>
              <w:t>EXKURZE č. 5</w:t>
            </w: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:rsidR="00F42F32" w:rsidRPr="0090607E" w:rsidRDefault="00F42F32" w:rsidP="00F42F32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0607E">
              <w:rPr>
                <w:rFonts w:cs="Arial"/>
                <w:b/>
                <w:sz w:val="18"/>
                <w:szCs w:val="18"/>
              </w:rPr>
              <w:t>Cena v Kč s DPH za uvedené služby CELKEM:</w:t>
            </w:r>
          </w:p>
        </w:tc>
      </w:tr>
      <w:tr w:rsidR="00F42F32" w:rsidRPr="0090607E" w:rsidTr="00705B4D">
        <w:trPr>
          <w:jc w:val="center"/>
        </w:trPr>
        <w:tc>
          <w:tcPr>
            <w:tcW w:w="1956" w:type="dxa"/>
            <w:shd w:val="clear" w:color="auto" w:fill="FFFFFF" w:themeFill="background1"/>
            <w:vAlign w:val="center"/>
          </w:tcPr>
          <w:p w:rsidR="00F42F32" w:rsidRPr="00705B4D" w:rsidRDefault="00F42F32" w:rsidP="0090607E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705B4D">
              <w:rPr>
                <w:rFonts w:cs="Arial"/>
                <w:sz w:val="18"/>
                <w:szCs w:val="18"/>
              </w:rPr>
              <w:t xml:space="preserve">Doprava - </w:t>
            </w:r>
            <w:r w:rsidR="0090607E" w:rsidRPr="00705B4D">
              <w:rPr>
                <w:rFonts w:cs="Arial"/>
                <w:i/>
                <w:color w:val="000000"/>
                <w:sz w:val="18"/>
                <w:szCs w:val="18"/>
              </w:rPr>
              <w:t>49 osob*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42F32" w:rsidRPr="0090607E" w:rsidTr="00705B4D">
        <w:trPr>
          <w:jc w:val="center"/>
        </w:trPr>
        <w:tc>
          <w:tcPr>
            <w:tcW w:w="1956" w:type="dxa"/>
            <w:shd w:val="clear" w:color="auto" w:fill="FFFFFF" w:themeFill="background1"/>
            <w:vAlign w:val="center"/>
          </w:tcPr>
          <w:p w:rsidR="00F42F32" w:rsidRPr="00705B4D" w:rsidRDefault="00F42F32" w:rsidP="00F42F32">
            <w:pPr>
              <w:rPr>
                <w:rFonts w:cs="Arial"/>
                <w:b/>
                <w:sz w:val="18"/>
                <w:szCs w:val="18"/>
              </w:rPr>
            </w:pPr>
            <w:r w:rsidRPr="00705B4D">
              <w:rPr>
                <w:rFonts w:cs="Arial"/>
                <w:sz w:val="18"/>
                <w:szCs w:val="18"/>
              </w:rPr>
              <w:t xml:space="preserve">Ubytování - </w:t>
            </w:r>
            <w:r w:rsidR="0090607E" w:rsidRPr="00705B4D">
              <w:rPr>
                <w:rFonts w:cs="Arial"/>
                <w:i/>
                <w:color w:val="000000"/>
                <w:sz w:val="18"/>
                <w:szCs w:val="18"/>
              </w:rPr>
              <w:t>49 osob*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42F32" w:rsidRPr="0090607E" w:rsidTr="00705B4D">
        <w:trPr>
          <w:jc w:val="center"/>
        </w:trPr>
        <w:tc>
          <w:tcPr>
            <w:tcW w:w="1956" w:type="dxa"/>
            <w:shd w:val="clear" w:color="auto" w:fill="FFFFFF" w:themeFill="background1"/>
            <w:vAlign w:val="center"/>
          </w:tcPr>
          <w:p w:rsidR="00F42F32" w:rsidRPr="00705B4D" w:rsidRDefault="00F42F32" w:rsidP="0090607E">
            <w:pPr>
              <w:rPr>
                <w:rFonts w:cs="Arial"/>
                <w:b/>
                <w:sz w:val="18"/>
                <w:szCs w:val="18"/>
                <w:lang w:val="en-US"/>
              </w:rPr>
            </w:pPr>
            <w:r w:rsidRPr="00705B4D">
              <w:rPr>
                <w:rFonts w:cs="Arial"/>
                <w:sz w:val="18"/>
                <w:szCs w:val="18"/>
              </w:rPr>
              <w:t xml:space="preserve">Stravování - </w:t>
            </w:r>
            <w:r w:rsidR="0090607E" w:rsidRPr="00705B4D">
              <w:rPr>
                <w:rFonts w:cs="Arial"/>
                <w:i/>
                <w:color w:val="000000"/>
                <w:sz w:val="18"/>
                <w:szCs w:val="18"/>
              </w:rPr>
              <w:t>49 osob*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705B4D" w:rsidRPr="0090607E" w:rsidTr="00705B4D">
        <w:trPr>
          <w:jc w:val="center"/>
        </w:trPr>
        <w:tc>
          <w:tcPr>
            <w:tcW w:w="1956" w:type="dxa"/>
            <w:shd w:val="clear" w:color="auto" w:fill="FFFFFF" w:themeFill="background1"/>
            <w:vAlign w:val="center"/>
          </w:tcPr>
          <w:p w:rsidR="00705B4D" w:rsidRPr="00705B4D" w:rsidRDefault="00705B4D" w:rsidP="00705B4D">
            <w:pPr>
              <w:rPr>
                <w:rFonts w:cs="Arial"/>
                <w:b/>
                <w:sz w:val="18"/>
                <w:szCs w:val="18"/>
              </w:rPr>
            </w:pPr>
            <w:r w:rsidRPr="00705B4D">
              <w:rPr>
                <w:sz w:val="18"/>
                <w:szCs w:val="18"/>
              </w:rPr>
              <w:t xml:space="preserve">Služby CK včetně cestovního pojištění - </w:t>
            </w:r>
            <w:r w:rsidRPr="00705B4D">
              <w:rPr>
                <w:i/>
                <w:sz w:val="18"/>
                <w:szCs w:val="18"/>
              </w:rPr>
              <w:t>49 osob*</w:t>
            </w:r>
            <w:r w:rsidRPr="00705B4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705B4D" w:rsidRPr="0090607E" w:rsidRDefault="00705B4D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705B4D" w:rsidRPr="0090607E" w:rsidRDefault="00705B4D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705B4D" w:rsidRPr="0090607E" w:rsidRDefault="00705B4D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705B4D" w:rsidRPr="0090607E" w:rsidRDefault="00705B4D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705B4D" w:rsidRPr="0090607E" w:rsidRDefault="00705B4D" w:rsidP="00F42F32">
            <w:pPr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705B4D" w:rsidRPr="0090607E" w:rsidRDefault="00705B4D" w:rsidP="00F42F3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705B4D" w:rsidRPr="0090607E" w:rsidTr="00705B4D">
        <w:trPr>
          <w:jc w:val="center"/>
        </w:trPr>
        <w:tc>
          <w:tcPr>
            <w:tcW w:w="1956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705B4D" w:rsidRPr="00705B4D" w:rsidRDefault="00705B4D" w:rsidP="00F94639">
            <w:pPr>
              <w:rPr>
                <w:sz w:val="18"/>
                <w:szCs w:val="18"/>
              </w:rPr>
            </w:pPr>
            <w:r w:rsidRPr="00705B4D">
              <w:rPr>
                <w:sz w:val="18"/>
                <w:szCs w:val="18"/>
              </w:rPr>
              <w:t>Vstupné do objektů</w:t>
            </w:r>
            <w:r w:rsidR="00F94639">
              <w:rPr>
                <w:sz w:val="18"/>
                <w:szCs w:val="18"/>
              </w:rPr>
              <w:t xml:space="preserve"> **</w:t>
            </w:r>
          </w:p>
        </w:tc>
        <w:tc>
          <w:tcPr>
            <w:tcW w:w="1186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705B4D" w:rsidRPr="0090607E" w:rsidRDefault="00705B4D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705B4D" w:rsidRPr="0090607E" w:rsidRDefault="00705B4D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705B4D" w:rsidRPr="0090607E" w:rsidRDefault="00705B4D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705B4D" w:rsidRPr="0090607E" w:rsidRDefault="00705B4D" w:rsidP="00F42F3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86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705B4D" w:rsidRPr="0090607E" w:rsidRDefault="00705B4D" w:rsidP="00F42F3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86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05B4D" w:rsidRPr="0090607E" w:rsidRDefault="00705B4D" w:rsidP="00F42F3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42F32" w:rsidRPr="0090607E" w:rsidTr="00705B4D">
        <w:trPr>
          <w:trHeight w:val="169"/>
          <w:jc w:val="center"/>
        </w:trPr>
        <w:tc>
          <w:tcPr>
            <w:tcW w:w="7886" w:type="dxa"/>
            <w:gridSpan w:val="6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F42F32" w:rsidRPr="0090607E" w:rsidRDefault="00F42F32" w:rsidP="00F42F32">
            <w:pPr>
              <w:widowControl w:val="0"/>
              <w:ind w:right="-2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90607E">
              <w:rPr>
                <w:rFonts w:cs="Arial"/>
                <w:b/>
                <w:sz w:val="18"/>
                <w:szCs w:val="18"/>
              </w:rPr>
              <w:t>CENA CELKEM za celý předmět VZ:</w:t>
            </w:r>
          </w:p>
        </w:tc>
        <w:tc>
          <w:tcPr>
            <w:tcW w:w="1186" w:type="dxa"/>
            <w:tcBorders>
              <w:top w:val="double" w:sz="4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F42F32" w:rsidRPr="0090607E" w:rsidRDefault="00F42F32" w:rsidP="00F42F32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F42F32" w:rsidRPr="00F94639" w:rsidRDefault="00F42F32" w:rsidP="00F94639">
      <w:pPr>
        <w:ind w:left="709" w:hanging="709"/>
        <w:jc w:val="both"/>
        <w:rPr>
          <w:rFonts w:cs="Arial"/>
          <w:i/>
          <w:sz w:val="18"/>
          <w:szCs w:val="18"/>
        </w:rPr>
      </w:pPr>
      <w:r w:rsidRPr="00F94639">
        <w:rPr>
          <w:rFonts w:cs="Arial"/>
          <w:i/>
          <w:color w:val="000000"/>
          <w:sz w:val="18"/>
          <w:szCs w:val="18"/>
        </w:rPr>
        <w:t>* Pozn.: Sjednaná cena zahrnuje cenu za všechna plnění související s řádným poskytnutím plnění pro 49 osob, tj. 45 účastníků a 4 lektorky</w:t>
      </w:r>
      <w:r w:rsidRPr="00F94639">
        <w:rPr>
          <w:rFonts w:cs="Arial"/>
          <w:i/>
          <w:sz w:val="18"/>
          <w:szCs w:val="18"/>
        </w:rPr>
        <w:t>.</w:t>
      </w:r>
    </w:p>
    <w:p w:rsidR="00F94639" w:rsidRPr="00F94639" w:rsidRDefault="00F94639" w:rsidP="00F94639">
      <w:pPr>
        <w:spacing w:after="120"/>
        <w:ind w:left="709" w:hanging="709"/>
        <w:jc w:val="both"/>
        <w:rPr>
          <w:rFonts w:cs="Arial"/>
          <w:i/>
          <w:sz w:val="18"/>
          <w:szCs w:val="18"/>
        </w:rPr>
      </w:pPr>
      <w:r w:rsidRPr="00F94639">
        <w:rPr>
          <w:rFonts w:cs="Arial"/>
          <w:sz w:val="18"/>
          <w:szCs w:val="18"/>
        </w:rPr>
        <w:t xml:space="preserve">** </w:t>
      </w:r>
      <w:r w:rsidRPr="00F94639">
        <w:rPr>
          <w:rFonts w:cs="Arial"/>
          <w:i/>
          <w:sz w:val="18"/>
          <w:szCs w:val="18"/>
        </w:rPr>
        <w:t xml:space="preserve">Pozn.: </w:t>
      </w:r>
      <w:r w:rsidRPr="00F94639">
        <w:rPr>
          <w:rFonts w:cs="Arial"/>
          <w:i/>
          <w:color w:val="000000"/>
          <w:sz w:val="18"/>
          <w:szCs w:val="18"/>
        </w:rPr>
        <w:t>Sjednaná cena zahrnuje cenu za v</w:t>
      </w:r>
      <w:r w:rsidRPr="00F94639">
        <w:rPr>
          <w:i/>
          <w:sz w:val="18"/>
          <w:szCs w:val="18"/>
        </w:rPr>
        <w:t>stupné do navštívených objektů</w:t>
      </w:r>
      <w:r w:rsidRPr="00F94639">
        <w:rPr>
          <w:rFonts w:cs="Arial"/>
          <w:i/>
          <w:sz w:val="18"/>
          <w:szCs w:val="18"/>
        </w:rPr>
        <w:t xml:space="preserve"> dle specifikace v čl. 3.3 ZD k této VZ.</w:t>
      </w:r>
    </w:p>
    <w:p w:rsidR="00D25C1C" w:rsidRPr="009266F8" w:rsidRDefault="00D25C1C" w:rsidP="00D25C1C">
      <w:pPr>
        <w:rPr>
          <w:rFonts w:cs="Arial"/>
          <w:bCs/>
          <w:iCs/>
          <w:sz w:val="20"/>
        </w:rPr>
      </w:pPr>
      <w:r w:rsidRPr="009266F8">
        <w:rPr>
          <w:rFonts w:cs="Arial"/>
          <w:bCs/>
          <w:iCs/>
          <w:sz w:val="20"/>
        </w:rPr>
        <w:t>V ….…….</w:t>
      </w:r>
      <w:proofErr w:type="gramStart"/>
      <w:r w:rsidRPr="009266F8">
        <w:rPr>
          <w:rFonts w:cs="Arial"/>
          <w:bCs/>
          <w:iCs/>
          <w:sz w:val="20"/>
        </w:rPr>
        <w:t>…  dne</w:t>
      </w:r>
      <w:proofErr w:type="gramEnd"/>
      <w:r w:rsidRPr="009266F8">
        <w:rPr>
          <w:rFonts w:cs="Arial"/>
          <w:bCs/>
          <w:iCs/>
          <w:sz w:val="20"/>
        </w:rPr>
        <w:t xml:space="preserve"> …….. 2013</w:t>
      </w:r>
    </w:p>
    <w:p w:rsidR="00D25C1C" w:rsidRDefault="00D25C1C" w:rsidP="00D25C1C">
      <w:pPr>
        <w:rPr>
          <w:rFonts w:cs="Arial"/>
          <w:bCs/>
          <w:iCs/>
          <w:sz w:val="20"/>
        </w:rPr>
      </w:pPr>
    </w:p>
    <w:p w:rsidR="00D25C1C" w:rsidRDefault="00D25C1C" w:rsidP="00D25C1C">
      <w:pPr>
        <w:rPr>
          <w:rFonts w:cs="Arial"/>
          <w:bCs/>
          <w:iCs/>
          <w:sz w:val="20"/>
        </w:rPr>
      </w:pPr>
    </w:p>
    <w:p w:rsidR="00D25C1C" w:rsidRDefault="00D25C1C" w:rsidP="00D25C1C">
      <w:pPr>
        <w:ind w:left="708"/>
        <w:jc w:val="right"/>
        <w:rPr>
          <w:rFonts w:cs="Arial"/>
          <w:bCs/>
          <w:iCs/>
          <w:sz w:val="20"/>
        </w:rPr>
      </w:pPr>
    </w:p>
    <w:p w:rsidR="00D25C1C" w:rsidRPr="00834ACA" w:rsidRDefault="00D25C1C" w:rsidP="00D25C1C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D25C1C" w:rsidRPr="00834ACA" w:rsidRDefault="00D25C1C" w:rsidP="00D25C1C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EC3318">
        <w:rPr>
          <w:rFonts w:cs="Arial"/>
          <w:bCs/>
          <w:iCs/>
          <w:sz w:val="20"/>
        </w:rPr>
        <w:t>zájemce</w:t>
      </w:r>
    </w:p>
    <w:p w:rsidR="00F93DC6" w:rsidRPr="002B46A9" w:rsidRDefault="00D25C1C" w:rsidP="00D25C1C">
      <w:pPr>
        <w:jc w:val="right"/>
        <w:rPr>
          <w:rFonts w:cs="Arial"/>
          <w:bCs/>
          <w:i/>
          <w:iCs/>
          <w:color w:val="A6A6A6" w:themeColor="background1" w:themeShade="A6"/>
          <w:szCs w:val="22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>
        <w:rPr>
          <w:rFonts w:cs="Arial"/>
          <w:bCs/>
          <w:i/>
          <w:iCs/>
          <w:sz w:val="20"/>
        </w:rPr>
        <w:t xml:space="preserve"> </w:t>
      </w:r>
      <w:r w:rsidRPr="002B46A9">
        <w:rPr>
          <w:rFonts w:cs="Arial"/>
          <w:b/>
          <w:i/>
          <w:color w:val="A6A6A6" w:themeColor="background1" w:themeShade="A6"/>
          <w:sz w:val="20"/>
        </w:rPr>
        <w:t>DOPLNÍ ZÁJEMCE</w:t>
      </w:r>
    </w:p>
    <w:sectPr w:rsidR="00F93DC6" w:rsidRPr="002B46A9" w:rsidSect="00F42F32">
      <w:headerReference w:type="default" r:id="rId8"/>
      <w:footerReference w:type="default" r:id="rId9"/>
      <w:type w:val="continuous"/>
      <w:pgSz w:w="11906" w:h="16838" w:code="9"/>
      <w:pgMar w:top="2243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6A9" w:rsidRDefault="002B46A9" w:rsidP="00264229">
      <w:r>
        <w:separator/>
      </w:r>
    </w:p>
  </w:endnote>
  <w:endnote w:type="continuationSeparator" w:id="0">
    <w:p w:rsidR="002B46A9" w:rsidRDefault="002B46A9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6A9" w:rsidRPr="005C0F97" w:rsidRDefault="002B46A9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2B46A9" w:rsidRPr="005700BE" w:rsidRDefault="002B46A9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Pr="005C0F97">
      <w:rPr>
        <w:rFonts w:cs="Arial"/>
        <w:i/>
        <w:color w:val="7F7F7F"/>
        <w:sz w:val="18"/>
        <w:szCs w:val="18"/>
      </w:rPr>
      <w:fldChar w:fldCharType="separate"/>
    </w:r>
    <w:r w:rsidR="00431783">
      <w:rPr>
        <w:rFonts w:cs="Arial"/>
        <w:i/>
        <w:noProof/>
        <w:color w:val="7F7F7F"/>
        <w:sz w:val="18"/>
        <w:szCs w:val="18"/>
      </w:rPr>
      <w:t>1</w:t>
    </w:r>
    <w:r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Pr="005C0F97">
      <w:rPr>
        <w:rFonts w:cs="Arial"/>
        <w:i/>
        <w:color w:val="7F7F7F"/>
        <w:sz w:val="18"/>
        <w:szCs w:val="18"/>
      </w:rPr>
      <w:fldChar w:fldCharType="separate"/>
    </w:r>
    <w:r w:rsidR="00431783">
      <w:rPr>
        <w:rFonts w:cs="Arial"/>
        <w:i/>
        <w:noProof/>
        <w:color w:val="7F7F7F"/>
        <w:sz w:val="18"/>
        <w:szCs w:val="18"/>
      </w:rPr>
      <w:t>1</w:t>
    </w:r>
    <w:r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6A9" w:rsidRDefault="002B46A9" w:rsidP="00264229">
      <w:r>
        <w:separator/>
      </w:r>
    </w:p>
  </w:footnote>
  <w:footnote w:type="continuationSeparator" w:id="0">
    <w:p w:rsidR="002B46A9" w:rsidRDefault="002B46A9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6A9" w:rsidRPr="003D67EA" w:rsidRDefault="002B46A9" w:rsidP="003D67EA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491743"/>
    <w:multiLevelType w:val="hybridMultilevel"/>
    <w:tmpl w:val="54A814C8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3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652AA5"/>
    <w:multiLevelType w:val="hybridMultilevel"/>
    <w:tmpl w:val="D91A4108"/>
    <w:lvl w:ilvl="0" w:tplc="E61442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3"/>
  </w:num>
  <w:num w:numId="6">
    <w:abstractNumId w:val="3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1"/>
  </w:num>
  <w:num w:numId="9">
    <w:abstractNumId w:val="39"/>
  </w:num>
  <w:num w:numId="10">
    <w:abstractNumId w:val="43"/>
  </w:num>
  <w:num w:numId="11">
    <w:abstractNumId w:val="25"/>
  </w:num>
  <w:num w:numId="12">
    <w:abstractNumId w:val="36"/>
  </w:num>
  <w:num w:numId="13">
    <w:abstractNumId w:val="42"/>
  </w:num>
  <w:num w:numId="14">
    <w:abstractNumId w:val="51"/>
  </w:num>
  <w:num w:numId="15">
    <w:abstractNumId w:val="45"/>
  </w:num>
  <w:num w:numId="16">
    <w:abstractNumId w:val="46"/>
  </w:num>
  <w:num w:numId="17">
    <w:abstractNumId w:val="19"/>
  </w:num>
  <w:num w:numId="18">
    <w:abstractNumId w:val="24"/>
  </w:num>
  <w:num w:numId="19">
    <w:abstractNumId w:val="47"/>
  </w:num>
  <w:num w:numId="20">
    <w:abstractNumId w:val="18"/>
  </w:num>
  <w:num w:numId="21">
    <w:abstractNumId w:val="13"/>
  </w:num>
  <w:num w:numId="22">
    <w:abstractNumId w:val="28"/>
  </w:num>
  <w:num w:numId="23">
    <w:abstractNumId w:val="30"/>
  </w:num>
  <w:num w:numId="24">
    <w:abstractNumId w:val="48"/>
  </w:num>
  <w:num w:numId="25">
    <w:abstractNumId w:val="41"/>
  </w:num>
  <w:num w:numId="26">
    <w:abstractNumId w:val="35"/>
  </w:num>
  <w:num w:numId="27">
    <w:abstractNumId w:val="22"/>
  </w:num>
  <w:num w:numId="28">
    <w:abstractNumId w:val="14"/>
  </w:num>
  <w:num w:numId="29">
    <w:abstractNumId w:val="50"/>
  </w:num>
  <w:num w:numId="30">
    <w:abstractNumId w:val="15"/>
  </w:num>
  <w:num w:numId="31">
    <w:abstractNumId w:val="44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3"/>
  </w:num>
  <w:num w:numId="38">
    <w:abstractNumId w:val="34"/>
  </w:num>
  <w:num w:numId="39">
    <w:abstractNumId w:val="37"/>
  </w:num>
  <w:num w:numId="40">
    <w:abstractNumId w:val="49"/>
  </w:num>
  <w:num w:numId="41">
    <w:abstractNumId w:val="11"/>
  </w:num>
  <w:num w:numId="42">
    <w:abstractNumId w:val="40"/>
  </w:num>
  <w:num w:numId="43">
    <w:abstractNumId w:val="27"/>
  </w:num>
  <w:num w:numId="44">
    <w:abstractNumId w:val="32"/>
  </w:num>
  <w:num w:numId="45">
    <w:abstractNumId w:val="21"/>
  </w:num>
  <w:num w:numId="46">
    <w:abstractNumId w:val="10"/>
  </w:num>
  <w:num w:numId="47">
    <w:abstractNumId w:val="52"/>
  </w:num>
  <w:num w:numId="48">
    <w:abstractNumId w:val="20"/>
  </w:num>
  <w:num w:numId="49">
    <w:abstractNumId w:val="29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22E4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3024"/>
    <w:rsid w:val="000B39A6"/>
    <w:rsid w:val="000B68C2"/>
    <w:rsid w:val="000C01D6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3A2B"/>
    <w:rsid w:val="001061C9"/>
    <w:rsid w:val="001101DB"/>
    <w:rsid w:val="001148EA"/>
    <w:rsid w:val="00121451"/>
    <w:rsid w:val="00130A62"/>
    <w:rsid w:val="00130F1D"/>
    <w:rsid w:val="00133230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012E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5A15"/>
    <w:rsid w:val="00216799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195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46A9"/>
    <w:rsid w:val="002B7C30"/>
    <w:rsid w:val="002B7D76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85E"/>
    <w:rsid w:val="002E2978"/>
    <w:rsid w:val="002E2E7C"/>
    <w:rsid w:val="002E45CE"/>
    <w:rsid w:val="002E5271"/>
    <w:rsid w:val="002E6608"/>
    <w:rsid w:val="002F6601"/>
    <w:rsid w:val="002F6B54"/>
    <w:rsid w:val="003033D6"/>
    <w:rsid w:val="00303EF5"/>
    <w:rsid w:val="00303F18"/>
    <w:rsid w:val="0030422B"/>
    <w:rsid w:val="00304340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23DB"/>
    <w:rsid w:val="003D3BC4"/>
    <w:rsid w:val="003D53DB"/>
    <w:rsid w:val="003D63E2"/>
    <w:rsid w:val="003D67EA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783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2BF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7BBF"/>
    <w:rsid w:val="005412DA"/>
    <w:rsid w:val="00541507"/>
    <w:rsid w:val="00541DF5"/>
    <w:rsid w:val="00543611"/>
    <w:rsid w:val="0055012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088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5F7A42"/>
    <w:rsid w:val="0060063C"/>
    <w:rsid w:val="00600A00"/>
    <w:rsid w:val="00601246"/>
    <w:rsid w:val="00602822"/>
    <w:rsid w:val="006051BA"/>
    <w:rsid w:val="0060705C"/>
    <w:rsid w:val="00607851"/>
    <w:rsid w:val="00607A8F"/>
    <w:rsid w:val="0061391E"/>
    <w:rsid w:val="0062093C"/>
    <w:rsid w:val="00630362"/>
    <w:rsid w:val="00632E5F"/>
    <w:rsid w:val="00640CC1"/>
    <w:rsid w:val="006432AC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178D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796E"/>
    <w:rsid w:val="006D4DC0"/>
    <w:rsid w:val="006E3D5B"/>
    <w:rsid w:val="007025D9"/>
    <w:rsid w:val="00704165"/>
    <w:rsid w:val="00705576"/>
    <w:rsid w:val="00705B4D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36A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3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3345"/>
    <w:rsid w:val="0086543E"/>
    <w:rsid w:val="00871F99"/>
    <w:rsid w:val="008728B2"/>
    <w:rsid w:val="00880630"/>
    <w:rsid w:val="00886C86"/>
    <w:rsid w:val="00892BDD"/>
    <w:rsid w:val="008970A4"/>
    <w:rsid w:val="008A1C4B"/>
    <w:rsid w:val="008A2EFC"/>
    <w:rsid w:val="008A6498"/>
    <w:rsid w:val="008B2F56"/>
    <w:rsid w:val="008B6058"/>
    <w:rsid w:val="008B7232"/>
    <w:rsid w:val="008C04A9"/>
    <w:rsid w:val="008C234F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1452"/>
    <w:rsid w:val="0090607E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247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7ED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534"/>
    <w:rsid w:val="00A70DBC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266FA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1D02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595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20B7"/>
    <w:rsid w:val="00D25C1C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4379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318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2F32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639"/>
    <w:rsid w:val="00F94EA2"/>
    <w:rsid w:val="00F961A4"/>
    <w:rsid w:val="00FA01F9"/>
    <w:rsid w:val="00FA11DE"/>
    <w:rsid w:val="00FA1668"/>
    <w:rsid w:val="00FA3DFE"/>
    <w:rsid w:val="00FA430E"/>
    <w:rsid w:val="00FB126F"/>
    <w:rsid w:val="00FB29A2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56E0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FEC3-22E3-44A6-B572-17E78C80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10</cp:revision>
  <cp:lastPrinted>2012-07-20T09:42:00Z</cp:lastPrinted>
  <dcterms:created xsi:type="dcterms:W3CDTF">2013-09-14T17:30:00Z</dcterms:created>
  <dcterms:modified xsi:type="dcterms:W3CDTF">2013-10-29T09:17:00Z</dcterms:modified>
</cp:coreProperties>
</file>