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91" w:rsidRPr="00A75F01" w:rsidRDefault="00FD2191" w:rsidP="00791382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75F01">
        <w:t xml:space="preserve">Příloha č. </w:t>
      </w:r>
      <w:r w:rsidR="00F94EA2">
        <w:t>1</w:t>
      </w:r>
      <w:r w:rsidRPr="00A75F01">
        <w:t xml:space="preserve"> - Čestné prohlášení o seznámení se zadávacími podmínkami</w:t>
      </w:r>
      <w:bookmarkEnd w:id="0"/>
      <w:bookmarkEnd w:id="1"/>
    </w:p>
    <w:p w:rsidR="00FD2191" w:rsidRDefault="00FD2191" w:rsidP="00FD2191">
      <w:pPr>
        <w:rPr>
          <w:rFonts w:cs="Arial"/>
          <w:szCs w:val="22"/>
        </w:rPr>
      </w:pPr>
    </w:p>
    <w:p w:rsidR="00FD2191" w:rsidRPr="00834ACA" w:rsidRDefault="00A25F7A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Zájemce</w:t>
      </w:r>
      <w:r w:rsidR="00FD2191" w:rsidRPr="00834ACA">
        <w:rPr>
          <w:rFonts w:cs="Arial"/>
          <w:bCs/>
          <w:iCs/>
          <w:sz w:val="20"/>
        </w:rPr>
        <w:t>……………………………</w:t>
      </w:r>
      <w:proofErr w:type="gramStart"/>
      <w:r w:rsidR="00FD2191" w:rsidRPr="00834ACA">
        <w:rPr>
          <w:rFonts w:cs="Arial"/>
          <w:bCs/>
          <w:iCs/>
          <w:sz w:val="20"/>
        </w:rPr>
        <w:t>….........................…</w:t>
      </w:r>
      <w:proofErr w:type="gramEnd"/>
      <w:r w:rsidR="00FD2191" w:rsidRPr="00834ACA">
        <w:rPr>
          <w:rFonts w:cs="Arial"/>
          <w:bCs/>
          <w:iCs/>
          <w:sz w:val="20"/>
        </w:rPr>
        <w:t xml:space="preserve">…, IČ: ……………..…........................, </w:t>
      </w: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</w:p>
    <w:p w:rsidR="00FD2191" w:rsidRPr="00834ACA" w:rsidRDefault="00FD2191" w:rsidP="00FD2191">
      <w:pPr>
        <w:jc w:val="both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>se sídlem…………</w:t>
      </w:r>
      <w:proofErr w:type="gramStart"/>
      <w:r w:rsidRPr="00834ACA">
        <w:rPr>
          <w:rFonts w:cs="Arial"/>
          <w:bCs/>
          <w:iCs/>
          <w:sz w:val="20"/>
        </w:rPr>
        <w:t>….............…</w:t>
      </w:r>
      <w:proofErr w:type="gramEnd"/>
      <w:r w:rsidRPr="00834ACA">
        <w:rPr>
          <w:rFonts w:cs="Arial"/>
          <w:bCs/>
          <w:iCs/>
          <w:sz w:val="20"/>
        </w:rPr>
        <w:t xml:space="preserve">……………….…, jednající …………..............…………………, </w:t>
      </w:r>
    </w:p>
    <w:p w:rsidR="00FD2191" w:rsidRPr="00834ACA" w:rsidRDefault="00FD2191" w:rsidP="00FD2191">
      <w:pPr>
        <w:jc w:val="both"/>
        <w:rPr>
          <w:rFonts w:cs="Arial"/>
          <w:sz w:val="20"/>
        </w:rPr>
      </w:pPr>
    </w:p>
    <w:p w:rsidR="00FD2191" w:rsidRPr="00834ACA" w:rsidRDefault="00FD2191" w:rsidP="00FD2191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 xml:space="preserve">jako dodavatel </w:t>
      </w:r>
      <w:r w:rsidR="00BE1E5C" w:rsidRPr="00834ACA">
        <w:rPr>
          <w:rFonts w:cs="Arial"/>
          <w:sz w:val="20"/>
        </w:rPr>
        <w:t xml:space="preserve">podlimitní </w:t>
      </w:r>
      <w:r w:rsidRPr="00834ACA">
        <w:rPr>
          <w:rFonts w:cs="Arial"/>
          <w:sz w:val="20"/>
        </w:rPr>
        <w:t xml:space="preserve">veřejné zakázky </w:t>
      </w:r>
      <w:r w:rsidR="00BE1E5C" w:rsidRPr="00834ACA">
        <w:rPr>
          <w:rFonts w:cs="Arial"/>
          <w:sz w:val="20"/>
        </w:rPr>
        <w:t>s</w:t>
      </w:r>
      <w:r w:rsidRPr="00834ACA">
        <w:rPr>
          <w:rFonts w:cs="Arial"/>
          <w:sz w:val="20"/>
        </w:rPr>
        <w:t xml:space="preserve"> názvem:</w:t>
      </w:r>
    </w:p>
    <w:p w:rsidR="00FD2191" w:rsidRPr="00834ACA" w:rsidRDefault="00FD2191" w:rsidP="00FD2191">
      <w:pPr>
        <w:tabs>
          <w:tab w:val="left" w:pos="5430"/>
        </w:tabs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ab/>
      </w:r>
    </w:p>
    <w:p w:rsidR="001364D0" w:rsidRPr="00093EB3" w:rsidRDefault="001364D0" w:rsidP="001364D0">
      <w:pPr>
        <w:jc w:val="center"/>
        <w:rPr>
          <w:rFonts w:cs="Arial"/>
          <w:b/>
          <w:sz w:val="20"/>
        </w:rPr>
      </w:pPr>
      <w:r w:rsidRPr="00093EB3">
        <w:rPr>
          <w:rFonts w:cs="Arial"/>
          <w:b/>
          <w:sz w:val="20"/>
        </w:rPr>
        <w:t>„</w:t>
      </w:r>
      <w:r w:rsidRPr="00CD2D73">
        <w:rPr>
          <w:rFonts w:cs="Arial"/>
          <w:b/>
          <w:color w:val="000000"/>
          <w:sz w:val="20"/>
        </w:rPr>
        <w:t>Vzdělávací služby a naprogramování e-</w:t>
      </w:r>
      <w:proofErr w:type="spellStart"/>
      <w:r w:rsidRPr="00CD2D73">
        <w:rPr>
          <w:rFonts w:cs="Arial"/>
          <w:b/>
          <w:color w:val="000000"/>
          <w:sz w:val="20"/>
        </w:rPr>
        <w:t>learningu</w:t>
      </w:r>
      <w:proofErr w:type="spellEnd"/>
      <w:r w:rsidRPr="00093EB3">
        <w:rPr>
          <w:rFonts w:cs="Arial"/>
          <w:b/>
          <w:sz w:val="20"/>
        </w:rPr>
        <w:t>“</w:t>
      </w:r>
    </w:p>
    <w:p w:rsidR="001364D0" w:rsidRPr="00093EB3" w:rsidRDefault="001364D0" w:rsidP="001364D0">
      <w:pPr>
        <w:jc w:val="center"/>
      </w:pPr>
      <w:r w:rsidRPr="00093EB3">
        <w:rPr>
          <w:rFonts w:cs="Arial"/>
          <w:sz w:val="20"/>
        </w:rPr>
        <w:t xml:space="preserve">Registrační číslo projektu: </w:t>
      </w:r>
      <w:r w:rsidRPr="00093EB3">
        <w:rPr>
          <w:rFonts w:cs="Arial"/>
          <w:bCs/>
          <w:sz w:val="20"/>
        </w:rPr>
        <w:t>CZ.1.07/1.3.47/01.000</w:t>
      </w:r>
      <w:r>
        <w:rPr>
          <w:rFonts w:cs="Arial"/>
          <w:bCs/>
          <w:sz w:val="20"/>
        </w:rPr>
        <w:t>8</w:t>
      </w: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</w:rPr>
      </w:pPr>
    </w:p>
    <w:p w:rsidR="00FD2191" w:rsidRPr="00834ACA" w:rsidRDefault="00FD2191" w:rsidP="00FD2191">
      <w:pPr>
        <w:spacing w:line="360" w:lineRule="auto"/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čestně prohlašuje, že se v plném rozsahu seznámil s</w:t>
      </w:r>
      <w:r w:rsidR="00BE1E5C" w:rsidRPr="00834ACA">
        <w:rPr>
          <w:rFonts w:cs="Arial"/>
          <w:sz w:val="20"/>
        </w:rPr>
        <w:t>e zadávací dokumentací na tuto veřejnou zakázku</w:t>
      </w:r>
      <w:r w:rsidRPr="00834ACA">
        <w:rPr>
          <w:rFonts w:cs="Arial"/>
          <w:sz w:val="20"/>
        </w:rPr>
        <w:t xml:space="preserve">, že si před podáním nabídky vyjasnil veškerá sporná ustanovení či nejasnosti, a že </w:t>
      </w:r>
      <w:r w:rsidR="00BE1E5C" w:rsidRPr="00834ACA">
        <w:rPr>
          <w:rFonts w:cs="Arial"/>
          <w:sz w:val="20"/>
        </w:rPr>
        <w:t>zadávací dokumentaci</w:t>
      </w:r>
      <w:r w:rsidR="00087759" w:rsidRPr="00834ACA">
        <w:rPr>
          <w:rFonts w:cs="Arial"/>
          <w:sz w:val="20"/>
        </w:rPr>
        <w:t xml:space="preserve"> a</w:t>
      </w:r>
      <w:r w:rsidRPr="00834ACA">
        <w:rPr>
          <w:rFonts w:cs="Arial"/>
          <w:sz w:val="20"/>
        </w:rPr>
        <w:t xml:space="preserve"> zadávací podmínky zadavatele respektuj</w:t>
      </w:r>
      <w:r w:rsidR="00A716D7" w:rsidRPr="00834ACA">
        <w:rPr>
          <w:rFonts w:cs="Arial"/>
          <w:sz w:val="20"/>
        </w:rPr>
        <w:t>e</w:t>
      </w:r>
      <w:r w:rsidRPr="00834ACA">
        <w:rPr>
          <w:rFonts w:cs="Arial"/>
          <w:sz w:val="20"/>
        </w:rPr>
        <w:t>.</w:t>
      </w: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 w:rsidRPr="00834ACA">
        <w:rPr>
          <w:rFonts w:ascii="Arial" w:hAnsi="Arial" w:cs="Arial"/>
          <w:sz w:val="20"/>
          <w:szCs w:val="20"/>
        </w:rPr>
        <w:t>Prohlašuj</w:t>
      </w:r>
      <w:r w:rsidR="00087759" w:rsidRPr="00834ACA">
        <w:rPr>
          <w:rFonts w:ascii="Arial" w:hAnsi="Arial" w:cs="Arial"/>
          <w:sz w:val="20"/>
          <w:szCs w:val="20"/>
        </w:rPr>
        <w:t>e</w:t>
      </w:r>
      <w:r w:rsidRPr="00834ACA">
        <w:rPr>
          <w:rFonts w:ascii="Arial" w:hAnsi="Arial" w:cs="Arial"/>
          <w:sz w:val="20"/>
          <w:szCs w:val="20"/>
        </w:rPr>
        <w:t>, že veškeré výše uvedené informace v této nabídce jsou úplné a pravdivé.</w:t>
      </w: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rPr>
          <w:rStyle w:val="StylTun"/>
          <w:rFonts w:cs="Arial"/>
          <w:sz w:val="20"/>
        </w:rPr>
      </w:pPr>
      <w:r w:rsidRPr="00834ACA">
        <w:rPr>
          <w:rFonts w:cs="Arial"/>
          <w:sz w:val="20"/>
        </w:rPr>
        <w:tab/>
      </w:r>
    </w:p>
    <w:p w:rsidR="00FD2191" w:rsidRPr="00834ACA" w:rsidRDefault="00FD2191" w:rsidP="00FD2191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…………</w:t>
      </w:r>
      <w:proofErr w:type="gramStart"/>
      <w:r w:rsidRPr="00834ACA">
        <w:rPr>
          <w:rFonts w:cs="Arial"/>
          <w:color w:val="000000"/>
          <w:sz w:val="20"/>
        </w:rPr>
        <w:t>….. dne</w:t>
      </w:r>
      <w:proofErr w:type="gramEnd"/>
      <w:r w:rsidRPr="00834ACA">
        <w:rPr>
          <w:rFonts w:cs="Arial"/>
          <w:color w:val="000000"/>
          <w:sz w:val="20"/>
        </w:rPr>
        <w:t xml:space="preserve"> ……. 2012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FD2191" w:rsidRPr="00834ACA" w:rsidRDefault="00FD2191" w:rsidP="00FD2191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A25F7A" w:rsidRPr="00834ACA">
        <w:rPr>
          <w:rFonts w:cs="Arial"/>
          <w:bCs/>
          <w:iCs/>
          <w:sz w:val="20"/>
        </w:rPr>
        <w:t>zájemc</w:t>
      </w:r>
      <w:r w:rsidRPr="00834ACA">
        <w:rPr>
          <w:rFonts w:cs="Arial"/>
          <w:bCs/>
          <w:iCs/>
          <w:sz w:val="20"/>
        </w:rPr>
        <w:t>e</w:t>
      </w:r>
    </w:p>
    <w:p w:rsidR="00FD2191" w:rsidRPr="00834ACA" w:rsidRDefault="00FD2191" w:rsidP="00FD2191">
      <w:pPr>
        <w:jc w:val="right"/>
        <w:rPr>
          <w:rFonts w:cs="Arial"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</w:rPr>
      </w:pP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FD083C" w:rsidRDefault="00FD083C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sectPr w:rsidR="00487965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A02" w:rsidRDefault="00E03A02" w:rsidP="00264229">
      <w:r>
        <w:separator/>
      </w:r>
    </w:p>
  </w:endnote>
  <w:endnote w:type="continuationSeparator" w:id="0">
    <w:p w:rsidR="00E03A02" w:rsidRDefault="00E03A02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BB2934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BB2934" w:rsidRPr="005C0F97">
      <w:rPr>
        <w:rFonts w:cs="Arial"/>
        <w:i/>
        <w:color w:val="7F7F7F"/>
        <w:sz w:val="18"/>
        <w:szCs w:val="18"/>
      </w:rPr>
      <w:fldChar w:fldCharType="separate"/>
    </w:r>
    <w:r w:rsidR="001364D0">
      <w:rPr>
        <w:rFonts w:cs="Arial"/>
        <w:i/>
        <w:noProof/>
        <w:color w:val="7F7F7F"/>
        <w:sz w:val="18"/>
        <w:szCs w:val="18"/>
      </w:rPr>
      <w:t>1</w:t>
    </w:r>
    <w:r w:rsidR="00BB2934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BB2934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BB2934" w:rsidRPr="005C0F97">
      <w:rPr>
        <w:rFonts w:cs="Arial"/>
        <w:i/>
        <w:color w:val="7F7F7F"/>
        <w:sz w:val="18"/>
        <w:szCs w:val="18"/>
      </w:rPr>
      <w:fldChar w:fldCharType="separate"/>
    </w:r>
    <w:r w:rsidR="001364D0">
      <w:rPr>
        <w:rFonts w:cs="Arial"/>
        <w:i/>
        <w:noProof/>
        <w:color w:val="7F7F7F"/>
        <w:sz w:val="18"/>
        <w:szCs w:val="18"/>
      </w:rPr>
      <w:t>1</w:t>
    </w:r>
    <w:r w:rsidR="00BB2934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A02" w:rsidRDefault="00E03A02" w:rsidP="00264229">
      <w:r>
        <w:separator/>
      </w:r>
    </w:p>
  </w:footnote>
  <w:footnote w:type="continuationSeparator" w:id="0">
    <w:p w:rsidR="00E03A02" w:rsidRDefault="00E03A02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0D707F" w:rsidRDefault="00E03A02" w:rsidP="000D707F">
    <w:pPr>
      <w:pStyle w:val="Zhlav"/>
    </w:pPr>
    <w:r w:rsidRPr="000D707F">
      <w:rPr>
        <w:noProof/>
      </w:rPr>
      <w:drawing>
        <wp:inline distT="0" distB="0" distL="0" distR="0">
          <wp:extent cx="5759450" cy="1028133"/>
          <wp:effectExtent l="19050" t="0" r="0" b="0"/>
          <wp:docPr id="1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8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411"/>
    <w:rsid w:val="00135488"/>
    <w:rsid w:val="0013554A"/>
    <w:rsid w:val="00135A2D"/>
    <w:rsid w:val="001364D0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6F4A6-6237-42C6-8FB0-D62185D3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164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30</cp:revision>
  <cp:lastPrinted>2012-07-20T09:42:00Z</cp:lastPrinted>
  <dcterms:created xsi:type="dcterms:W3CDTF">2012-09-04T12:44:00Z</dcterms:created>
  <dcterms:modified xsi:type="dcterms:W3CDTF">2012-10-08T07:02:00Z</dcterms:modified>
</cp:coreProperties>
</file>