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A75F01" w:rsidRDefault="00FD2191" w:rsidP="00791382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75F01">
        <w:t xml:space="preserve">Příloha č. </w:t>
      </w:r>
      <w:r w:rsidR="00F94EA2">
        <w:t>1</w:t>
      </w:r>
      <w:r w:rsidRPr="00A75F01">
        <w:t xml:space="preserve"> - Čestné prohlášení o seznámení se zadávacími podmínkami</w:t>
      </w:r>
      <w:bookmarkEnd w:id="0"/>
      <w:bookmarkEnd w:id="1"/>
    </w:p>
    <w:p w:rsidR="00FD2191" w:rsidRDefault="00FD2191" w:rsidP="00FD2191">
      <w:pPr>
        <w:rPr>
          <w:rFonts w:cs="Arial"/>
          <w:szCs w:val="22"/>
        </w:rPr>
      </w:pPr>
    </w:p>
    <w:p w:rsidR="00FD2191" w:rsidRPr="00834ACA" w:rsidRDefault="00A25F7A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FD2191" w:rsidRPr="00834ACA">
        <w:rPr>
          <w:rFonts w:cs="Arial"/>
          <w:bCs/>
          <w:iCs/>
          <w:sz w:val="20"/>
        </w:rPr>
        <w:t>……………………………</w:t>
      </w:r>
      <w:proofErr w:type="gramStart"/>
      <w:r w:rsidR="00FD2191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FD2191"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FD2191" w:rsidRPr="00834ACA" w:rsidRDefault="00FD2191" w:rsidP="00FD2191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dodavatel </w:t>
      </w:r>
      <w:r w:rsidR="00BE1E5C" w:rsidRPr="00834ACA">
        <w:rPr>
          <w:rFonts w:cs="Arial"/>
          <w:sz w:val="20"/>
        </w:rPr>
        <w:t xml:space="preserve">podlimitní </w:t>
      </w:r>
      <w:r w:rsidRPr="00834ACA">
        <w:rPr>
          <w:rFonts w:cs="Arial"/>
          <w:sz w:val="20"/>
        </w:rPr>
        <w:t xml:space="preserve">veřejné zakázky </w:t>
      </w:r>
      <w:r w:rsidR="00BE1E5C" w:rsidRPr="00834ACA">
        <w:rPr>
          <w:rFonts w:cs="Arial"/>
          <w:sz w:val="20"/>
        </w:rPr>
        <w:t>s</w:t>
      </w:r>
      <w:r w:rsidRPr="00834ACA">
        <w:rPr>
          <w:rFonts w:cs="Arial"/>
          <w:sz w:val="20"/>
        </w:rPr>
        <w:t xml:space="preserve"> názvem:</w:t>
      </w:r>
    </w:p>
    <w:p w:rsidR="00FD2191" w:rsidRPr="00834ACA" w:rsidRDefault="00FD2191" w:rsidP="00FD2191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1364D0" w:rsidRPr="00093EB3" w:rsidRDefault="001364D0" w:rsidP="001364D0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CD2D73">
        <w:rPr>
          <w:rFonts w:cs="Arial"/>
          <w:b/>
          <w:color w:val="000000"/>
          <w:sz w:val="20"/>
        </w:rPr>
        <w:t>Vzdělávací služby</w:t>
      </w:r>
      <w:r w:rsidRPr="00093EB3">
        <w:rPr>
          <w:rFonts w:cs="Arial"/>
          <w:b/>
          <w:sz w:val="20"/>
        </w:rPr>
        <w:t>“</w:t>
      </w:r>
    </w:p>
    <w:p w:rsidR="001364D0" w:rsidRPr="00093EB3" w:rsidRDefault="001364D0" w:rsidP="001364D0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</w:t>
      </w:r>
      <w:r>
        <w:rPr>
          <w:rFonts w:cs="Arial"/>
          <w:bCs/>
          <w:sz w:val="20"/>
        </w:rPr>
        <w:t>8</w:t>
      </w: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FD2191" w:rsidRPr="00834ACA" w:rsidRDefault="00FD2191" w:rsidP="00FD2191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 dne</w:t>
      </w:r>
      <w:proofErr w:type="gramEnd"/>
      <w:r w:rsidRPr="00834ACA">
        <w:rPr>
          <w:rFonts w:cs="Arial"/>
          <w:color w:val="000000"/>
          <w:sz w:val="20"/>
        </w:rPr>
        <w:t xml:space="preserve"> ……. 2012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Pr="00834ACA">
        <w:rPr>
          <w:rFonts w:cs="Arial"/>
          <w:bCs/>
          <w:iCs/>
          <w:sz w:val="20"/>
        </w:rPr>
        <w:t>e</w:t>
      </w:r>
    </w:p>
    <w:p w:rsidR="00FD2191" w:rsidRPr="00834ACA" w:rsidRDefault="00FD2191" w:rsidP="00FD2191">
      <w:pPr>
        <w:jc w:val="right"/>
        <w:rPr>
          <w:rFonts w:cs="Arial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7113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71130" w:rsidRPr="005C0F97">
      <w:rPr>
        <w:rFonts w:cs="Arial"/>
        <w:i/>
        <w:color w:val="7F7F7F"/>
        <w:sz w:val="18"/>
        <w:szCs w:val="18"/>
      </w:rPr>
      <w:fldChar w:fldCharType="separate"/>
    </w:r>
    <w:r w:rsidR="00114728">
      <w:rPr>
        <w:rFonts w:cs="Arial"/>
        <w:i/>
        <w:noProof/>
        <w:color w:val="7F7F7F"/>
        <w:sz w:val="18"/>
        <w:szCs w:val="18"/>
      </w:rPr>
      <w:t>1</w:t>
    </w:r>
    <w:r w:rsidR="00D71130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71130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71130" w:rsidRPr="005C0F97">
      <w:rPr>
        <w:rFonts w:cs="Arial"/>
        <w:i/>
        <w:color w:val="7F7F7F"/>
        <w:sz w:val="18"/>
        <w:szCs w:val="18"/>
      </w:rPr>
      <w:fldChar w:fldCharType="separate"/>
    </w:r>
    <w:r w:rsidR="00114728">
      <w:rPr>
        <w:rFonts w:cs="Arial"/>
        <w:i/>
        <w:noProof/>
        <w:color w:val="7F7F7F"/>
        <w:sz w:val="18"/>
        <w:szCs w:val="18"/>
      </w:rPr>
      <w:t>1</w:t>
    </w:r>
    <w:r w:rsidR="00D71130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95A5-5EF8-4270-93A5-D076598C1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31</cp:revision>
  <cp:lastPrinted>2012-07-20T09:42:00Z</cp:lastPrinted>
  <dcterms:created xsi:type="dcterms:W3CDTF">2012-09-04T12:44:00Z</dcterms:created>
  <dcterms:modified xsi:type="dcterms:W3CDTF">2012-11-07T10:29:00Z</dcterms:modified>
</cp:coreProperties>
</file>