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A75F01" w:rsidRDefault="00FD2191" w:rsidP="00791382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75F01">
        <w:t xml:space="preserve">Příloha č. </w:t>
      </w:r>
      <w:r w:rsidR="00F94EA2">
        <w:t>1</w:t>
      </w:r>
      <w:r w:rsidRPr="00A75F01"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1364D0" w:rsidRPr="00093EB3" w:rsidRDefault="001364D0" w:rsidP="001364D0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="00D0151A" w:rsidRPr="00D0151A">
        <w:rPr>
          <w:b/>
          <w:sz w:val="20"/>
        </w:rPr>
        <w:t>Zajištění vzdělávání k projektu Zvyšování odborných kompetencí</w:t>
      </w:r>
      <w:r w:rsidRPr="00093EB3">
        <w:rPr>
          <w:rFonts w:cs="Arial"/>
          <w:b/>
          <w:sz w:val="20"/>
        </w:rPr>
        <w:t>“</w:t>
      </w:r>
    </w:p>
    <w:p w:rsidR="001364D0" w:rsidRPr="00093EB3" w:rsidRDefault="001364D0" w:rsidP="001364D0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</w:t>
      </w:r>
      <w:r w:rsidR="00D0151A">
        <w:rPr>
          <w:rFonts w:cs="Arial"/>
          <w:bCs/>
          <w:sz w:val="20"/>
        </w:rPr>
        <w:t>21</w:t>
      </w: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2012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D10D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D10DF" w:rsidRPr="005C0F97">
      <w:rPr>
        <w:rFonts w:cs="Arial"/>
        <w:i/>
        <w:color w:val="7F7F7F"/>
        <w:sz w:val="18"/>
        <w:szCs w:val="18"/>
      </w:rPr>
      <w:fldChar w:fldCharType="separate"/>
    </w:r>
    <w:r w:rsidR="00D0151A">
      <w:rPr>
        <w:rFonts w:cs="Arial"/>
        <w:i/>
        <w:noProof/>
        <w:color w:val="7F7F7F"/>
        <w:sz w:val="18"/>
        <w:szCs w:val="18"/>
      </w:rPr>
      <w:t>1</w:t>
    </w:r>
    <w:r w:rsidR="009D10D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D10D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D10DF" w:rsidRPr="005C0F97">
      <w:rPr>
        <w:rFonts w:cs="Arial"/>
        <w:i/>
        <w:color w:val="7F7F7F"/>
        <w:sz w:val="18"/>
        <w:szCs w:val="18"/>
      </w:rPr>
      <w:fldChar w:fldCharType="separate"/>
    </w:r>
    <w:r w:rsidR="00D0151A">
      <w:rPr>
        <w:rFonts w:cs="Arial"/>
        <w:i/>
        <w:noProof/>
        <w:color w:val="7F7F7F"/>
        <w:sz w:val="18"/>
        <w:szCs w:val="18"/>
      </w:rPr>
      <w:t>1</w:t>
    </w:r>
    <w:r w:rsidR="009D10D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64D0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10DF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151A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9038F-EC18-4501-8D31-65DE210B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31</cp:revision>
  <cp:lastPrinted>2012-07-20T09:42:00Z</cp:lastPrinted>
  <dcterms:created xsi:type="dcterms:W3CDTF">2012-09-04T12:44:00Z</dcterms:created>
  <dcterms:modified xsi:type="dcterms:W3CDTF">2012-10-08T09:09:00Z</dcterms:modified>
</cp:coreProperties>
</file>